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89" w:rsidRPr="00F00CD5" w:rsidRDefault="00B62E89" w:rsidP="00B62E89">
      <w:pPr>
        <w:pageBreakBefore/>
        <w:jc w:val="right"/>
        <w:textAlignment w:val="baseline"/>
        <w:rPr>
          <w:rFonts w:eastAsia="Arial"/>
          <w:color w:val="000000" w:themeColor="text1"/>
          <w:kern w:val="1"/>
        </w:rPr>
      </w:pPr>
      <w:r w:rsidRPr="00F00CD5">
        <w:rPr>
          <w:rFonts w:eastAsia="Arial"/>
          <w:color w:val="000000" w:themeColor="text1"/>
          <w:kern w:val="1"/>
        </w:rPr>
        <w:t xml:space="preserve">Приложение № </w:t>
      </w:r>
      <w:r>
        <w:rPr>
          <w:rFonts w:eastAsia="Arial"/>
          <w:color w:val="000000" w:themeColor="text1"/>
          <w:kern w:val="1"/>
        </w:rPr>
        <w:t>7</w:t>
      </w:r>
    </w:p>
    <w:p w:rsidR="00B62E89" w:rsidRPr="00F00CD5" w:rsidRDefault="00B62E89" w:rsidP="00B62E89">
      <w:pPr>
        <w:ind w:firstLine="720"/>
        <w:jc w:val="right"/>
        <w:textAlignment w:val="baseline"/>
        <w:rPr>
          <w:rFonts w:eastAsia="Arial"/>
          <w:color w:val="000000" w:themeColor="text1"/>
          <w:kern w:val="1"/>
        </w:rPr>
      </w:pPr>
      <w:r w:rsidRPr="00F00CD5">
        <w:rPr>
          <w:rFonts w:eastAsia="Arial"/>
          <w:color w:val="000000" w:themeColor="text1"/>
          <w:kern w:val="1"/>
        </w:rPr>
        <w:t>к КОНКУРСНОЙ ДОКУМЕНТАЦИИ</w:t>
      </w:r>
    </w:p>
    <w:p w:rsidR="00B62E89" w:rsidRPr="00F00CD5" w:rsidRDefault="00B62E89" w:rsidP="00B62E89">
      <w:pPr>
        <w:ind w:firstLine="720"/>
        <w:jc w:val="right"/>
        <w:textAlignment w:val="baseline"/>
        <w:rPr>
          <w:rFonts w:eastAsia="Arial"/>
          <w:color w:val="000000" w:themeColor="text1"/>
          <w:kern w:val="1"/>
        </w:rPr>
      </w:pPr>
      <w:r w:rsidRPr="00F00CD5">
        <w:rPr>
          <w:rFonts w:eastAsia="Arial"/>
          <w:color w:val="000000" w:themeColor="text1"/>
          <w:kern w:val="1"/>
        </w:rPr>
        <w:t>на открытый конкурс по отбору</w:t>
      </w:r>
    </w:p>
    <w:p w:rsidR="00B62E89" w:rsidRPr="00F00CD5" w:rsidRDefault="00B62E89" w:rsidP="00B62E89">
      <w:pPr>
        <w:ind w:firstLine="720"/>
        <w:jc w:val="right"/>
        <w:textAlignment w:val="baseline"/>
        <w:rPr>
          <w:rFonts w:eastAsia="Arial"/>
          <w:color w:val="000000" w:themeColor="text1"/>
          <w:kern w:val="1"/>
        </w:rPr>
      </w:pPr>
      <w:r w:rsidRPr="00F00CD5">
        <w:rPr>
          <w:rFonts w:eastAsia="Arial"/>
          <w:color w:val="000000" w:themeColor="text1"/>
          <w:kern w:val="1"/>
        </w:rPr>
        <w:t>управляющей организации</w:t>
      </w:r>
    </w:p>
    <w:p w:rsidR="00B62E89" w:rsidRPr="00F00CD5" w:rsidRDefault="00B62E89" w:rsidP="00B62E89">
      <w:pPr>
        <w:ind w:firstLine="720"/>
        <w:jc w:val="right"/>
        <w:textAlignment w:val="baseline"/>
        <w:rPr>
          <w:rFonts w:eastAsia="Arial"/>
          <w:color w:val="000000" w:themeColor="text1"/>
          <w:kern w:val="1"/>
        </w:rPr>
      </w:pPr>
      <w:r w:rsidRPr="00F00CD5">
        <w:rPr>
          <w:rFonts w:eastAsia="Arial"/>
          <w:color w:val="000000" w:themeColor="text1"/>
          <w:kern w:val="1"/>
        </w:rPr>
        <w:t>для управления</w:t>
      </w:r>
    </w:p>
    <w:p w:rsidR="00B62E89" w:rsidRPr="00F00CD5" w:rsidRDefault="00B62E89" w:rsidP="00B62E89">
      <w:pPr>
        <w:ind w:firstLine="720"/>
        <w:jc w:val="right"/>
        <w:textAlignment w:val="baseline"/>
        <w:rPr>
          <w:rFonts w:eastAsia="Arial"/>
          <w:color w:val="000000" w:themeColor="text1"/>
          <w:kern w:val="1"/>
        </w:rPr>
      </w:pPr>
      <w:r w:rsidRPr="00F00CD5">
        <w:rPr>
          <w:rFonts w:eastAsia="Arial"/>
          <w:color w:val="000000" w:themeColor="text1"/>
          <w:kern w:val="1"/>
        </w:rPr>
        <w:t>многоквартирным</w:t>
      </w:r>
      <w:r>
        <w:rPr>
          <w:rFonts w:eastAsia="Arial"/>
          <w:color w:val="000000" w:themeColor="text1"/>
          <w:kern w:val="1"/>
        </w:rPr>
        <w:t>и</w:t>
      </w:r>
      <w:r w:rsidRPr="00F00CD5">
        <w:rPr>
          <w:rFonts w:eastAsia="Arial"/>
          <w:color w:val="000000" w:themeColor="text1"/>
          <w:kern w:val="1"/>
        </w:rPr>
        <w:t xml:space="preserve"> дом</w:t>
      </w:r>
      <w:r>
        <w:rPr>
          <w:rFonts w:eastAsia="Arial"/>
          <w:color w:val="000000" w:themeColor="text1"/>
          <w:kern w:val="1"/>
        </w:rPr>
        <w:t>ами</w:t>
      </w:r>
    </w:p>
    <w:p w:rsidR="00B62E89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</w:rPr>
      </w:pPr>
    </w:p>
    <w:p w:rsidR="00B62E89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</w:rPr>
      </w:pPr>
    </w:p>
    <w:p w:rsidR="00B62E89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</w:rPr>
      </w:pPr>
    </w:p>
    <w:p w:rsidR="00B62E89" w:rsidRPr="003A7E00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sz w:val="24"/>
          <w:szCs w:val="24"/>
        </w:rPr>
      </w:pPr>
    </w:p>
    <w:p w:rsidR="003A7E00" w:rsidRPr="003A7E00" w:rsidRDefault="003A7E00" w:rsidP="003A7E00">
      <w:pPr>
        <w:jc w:val="center"/>
        <w:rPr>
          <w:b/>
          <w:sz w:val="24"/>
          <w:szCs w:val="24"/>
        </w:rPr>
      </w:pPr>
      <w:r w:rsidRPr="003A7E00">
        <w:rPr>
          <w:b/>
          <w:sz w:val="24"/>
          <w:szCs w:val="24"/>
        </w:rPr>
        <w:t xml:space="preserve">Извещение </w:t>
      </w:r>
    </w:p>
    <w:p w:rsidR="003A7E00" w:rsidRDefault="003A7E00" w:rsidP="003A7E00">
      <w:pPr>
        <w:jc w:val="center"/>
        <w:rPr>
          <w:b/>
          <w:sz w:val="24"/>
          <w:szCs w:val="24"/>
        </w:rPr>
      </w:pPr>
      <w:r w:rsidRPr="003A7E00">
        <w:rPr>
          <w:b/>
          <w:sz w:val="24"/>
          <w:szCs w:val="24"/>
        </w:rPr>
        <w:t xml:space="preserve">о проведении открытого конкурса по отбору управляющей организации для управления многоквартирными домами, расположенными на территории </w:t>
      </w:r>
      <w:r>
        <w:rPr>
          <w:b/>
          <w:sz w:val="24"/>
          <w:szCs w:val="24"/>
        </w:rPr>
        <w:t>сельского поселения</w:t>
      </w:r>
    </w:p>
    <w:p w:rsidR="003A7E00" w:rsidRPr="003A7E00" w:rsidRDefault="003A7E00" w:rsidP="003A7E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«Деревня Манино» Людиновского района Калужской области</w:t>
      </w:r>
    </w:p>
    <w:p w:rsidR="003A7E00" w:rsidRPr="003A7E00" w:rsidRDefault="003A7E00" w:rsidP="003A7E00">
      <w:pPr>
        <w:ind w:firstLine="748"/>
        <w:jc w:val="center"/>
        <w:rPr>
          <w:sz w:val="24"/>
          <w:szCs w:val="24"/>
        </w:rPr>
      </w:pPr>
    </w:p>
    <w:p w:rsidR="003A7E00" w:rsidRPr="003A7E00" w:rsidRDefault="003A7E00" w:rsidP="003A7E00">
      <w:pPr>
        <w:ind w:firstLine="748"/>
        <w:jc w:val="center"/>
        <w:rPr>
          <w:sz w:val="24"/>
          <w:szCs w:val="24"/>
        </w:rPr>
      </w:pPr>
    </w:p>
    <w:p w:rsidR="003A7E00" w:rsidRPr="003A7E00" w:rsidRDefault="003A7E00" w:rsidP="003A7E00">
      <w:pPr>
        <w:ind w:firstLine="680"/>
        <w:jc w:val="both"/>
        <w:rPr>
          <w:sz w:val="24"/>
          <w:szCs w:val="24"/>
        </w:rPr>
      </w:pPr>
      <w:r w:rsidRPr="003A7E00">
        <w:rPr>
          <w:sz w:val="24"/>
          <w:szCs w:val="24"/>
        </w:rPr>
        <w:t xml:space="preserve">В целях реализации Жилищного кодекса Российской Федерации, постановления Правительства Российской Федерации «О порядке проведения органом местного самоуправления открытого конкурса по отбору управляющей организации для управления многоквартирным домом» от 6 февраля 2006 года № 75, во исполнение </w:t>
      </w:r>
      <w:r w:rsidR="00D96292">
        <w:rPr>
          <w:sz w:val="24"/>
          <w:szCs w:val="24"/>
        </w:rPr>
        <w:t>постановления</w:t>
      </w:r>
      <w:r w:rsidRPr="003A7E00">
        <w:rPr>
          <w:sz w:val="24"/>
          <w:szCs w:val="24"/>
        </w:rPr>
        <w:t xml:space="preserve"> Администрации от </w:t>
      </w:r>
      <w:r w:rsidR="00D96292">
        <w:rPr>
          <w:sz w:val="24"/>
          <w:szCs w:val="24"/>
        </w:rPr>
        <w:t>26</w:t>
      </w:r>
      <w:r w:rsidRPr="003A7E00">
        <w:rPr>
          <w:sz w:val="24"/>
          <w:szCs w:val="24"/>
        </w:rPr>
        <w:t xml:space="preserve"> октября 2022 года № </w:t>
      </w:r>
      <w:r w:rsidR="00D96292">
        <w:rPr>
          <w:sz w:val="24"/>
          <w:szCs w:val="24"/>
        </w:rPr>
        <w:t>36</w:t>
      </w:r>
      <w:r w:rsidRPr="003A7E00">
        <w:rPr>
          <w:sz w:val="24"/>
          <w:szCs w:val="24"/>
        </w:rPr>
        <w:t xml:space="preserve"> «О проведении открытого конкурса по отбору управляющей организации для управления многоквартирными домами», Администрация </w:t>
      </w:r>
      <w:r w:rsidR="00D96292">
        <w:rPr>
          <w:sz w:val="24"/>
          <w:szCs w:val="24"/>
        </w:rPr>
        <w:t>сельского</w:t>
      </w:r>
      <w:r w:rsidRPr="003A7E00">
        <w:rPr>
          <w:sz w:val="24"/>
          <w:szCs w:val="24"/>
        </w:rPr>
        <w:t xml:space="preserve"> поселения </w:t>
      </w:r>
      <w:r w:rsidR="00D96292">
        <w:rPr>
          <w:sz w:val="24"/>
          <w:szCs w:val="24"/>
        </w:rPr>
        <w:t>«Деревня Манино» Людиновского района</w:t>
      </w:r>
      <w:r w:rsidRPr="003A7E00">
        <w:rPr>
          <w:sz w:val="24"/>
          <w:szCs w:val="24"/>
        </w:rPr>
        <w:t xml:space="preserve">, расположенная по адресу: </w:t>
      </w:r>
      <w:r w:rsidR="00D96292">
        <w:rPr>
          <w:sz w:val="24"/>
          <w:szCs w:val="24"/>
        </w:rPr>
        <w:t>249415</w:t>
      </w:r>
      <w:r w:rsidRPr="003A7E00">
        <w:rPr>
          <w:sz w:val="24"/>
          <w:szCs w:val="24"/>
        </w:rPr>
        <w:t xml:space="preserve">, </w:t>
      </w:r>
      <w:r w:rsidR="00D96292">
        <w:rPr>
          <w:sz w:val="24"/>
          <w:szCs w:val="24"/>
        </w:rPr>
        <w:t>Калужская область</w:t>
      </w:r>
      <w:r w:rsidRPr="003A7E00">
        <w:rPr>
          <w:sz w:val="24"/>
          <w:szCs w:val="24"/>
        </w:rPr>
        <w:t xml:space="preserve">, </w:t>
      </w:r>
      <w:r w:rsidR="00D96292">
        <w:rPr>
          <w:sz w:val="24"/>
          <w:szCs w:val="24"/>
        </w:rPr>
        <w:t>Людиновский район, д.Манино, ул.Горчакова д.38</w:t>
      </w:r>
      <w:r w:rsidRPr="003A7E00">
        <w:rPr>
          <w:sz w:val="24"/>
          <w:szCs w:val="24"/>
        </w:rPr>
        <w:t xml:space="preserve">, приглашает принять участие в открытом конкурсе на право заключения договоров на управление многоквартирными домами, расположенными на территории </w:t>
      </w:r>
      <w:r w:rsidR="00D96292">
        <w:rPr>
          <w:sz w:val="24"/>
          <w:szCs w:val="24"/>
        </w:rPr>
        <w:t>сельского</w:t>
      </w:r>
      <w:r w:rsidRPr="003A7E00">
        <w:rPr>
          <w:sz w:val="24"/>
          <w:szCs w:val="24"/>
        </w:rPr>
        <w:t xml:space="preserve"> поселения </w:t>
      </w:r>
      <w:r w:rsidR="00D96292">
        <w:rPr>
          <w:sz w:val="24"/>
          <w:szCs w:val="24"/>
        </w:rPr>
        <w:t>«Деревня Манино» Людиновского района Калужской области</w:t>
      </w:r>
      <w:r w:rsidRPr="003A7E00">
        <w:rPr>
          <w:sz w:val="24"/>
          <w:szCs w:val="24"/>
        </w:rPr>
        <w:t xml:space="preserve">.  </w:t>
      </w:r>
    </w:p>
    <w:p w:rsidR="003A7E00" w:rsidRPr="003A7E00" w:rsidRDefault="003A7E00" w:rsidP="003A7E00">
      <w:pPr>
        <w:ind w:firstLine="680"/>
        <w:jc w:val="both"/>
        <w:rPr>
          <w:b/>
          <w:sz w:val="24"/>
          <w:szCs w:val="24"/>
        </w:rPr>
      </w:pPr>
      <w:r w:rsidRPr="003A7E00">
        <w:rPr>
          <w:b/>
          <w:sz w:val="24"/>
          <w:szCs w:val="24"/>
        </w:rPr>
        <w:t xml:space="preserve">1. Организатор конкурса: </w:t>
      </w:r>
    </w:p>
    <w:p w:rsidR="003A7E00" w:rsidRPr="003A7E00" w:rsidRDefault="003A7E00" w:rsidP="003A7E00">
      <w:pPr>
        <w:jc w:val="both"/>
        <w:rPr>
          <w:sz w:val="24"/>
          <w:szCs w:val="24"/>
        </w:rPr>
      </w:pPr>
      <w:r w:rsidRPr="003A7E00">
        <w:rPr>
          <w:sz w:val="24"/>
          <w:szCs w:val="24"/>
          <w:u w:val="single"/>
        </w:rPr>
        <w:t>Наименование:</w:t>
      </w:r>
      <w:r w:rsidRPr="003A7E00">
        <w:rPr>
          <w:color w:val="FF0000"/>
          <w:sz w:val="24"/>
          <w:szCs w:val="24"/>
        </w:rPr>
        <w:t xml:space="preserve"> </w:t>
      </w:r>
      <w:r w:rsidRPr="003A7E00">
        <w:rPr>
          <w:sz w:val="24"/>
          <w:szCs w:val="24"/>
        </w:rPr>
        <w:t xml:space="preserve">Администрация </w:t>
      </w:r>
      <w:r w:rsidR="00D96292">
        <w:rPr>
          <w:sz w:val="24"/>
          <w:szCs w:val="24"/>
        </w:rPr>
        <w:t>сельского поселения «Деревня Манино» Людиновского района Калужской области.</w:t>
      </w:r>
    </w:p>
    <w:p w:rsidR="003A7E00" w:rsidRPr="003A7E00" w:rsidRDefault="003A7E00" w:rsidP="003A7E00">
      <w:pPr>
        <w:jc w:val="both"/>
        <w:rPr>
          <w:sz w:val="24"/>
          <w:szCs w:val="24"/>
        </w:rPr>
      </w:pPr>
      <w:r w:rsidRPr="003A7E00">
        <w:rPr>
          <w:sz w:val="24"/>
          <w:szCs w:val="24"/>
          <w:u w:val="single"/>
        </w:rPr>
        <w:t>Адрес места нахождения, почтовый адрес:</w:t>
      </w:r>
      <w:r w:rsidRPr="003A7E00">
        <w:rPr>
          <w:sz w:val="24"/>
          <w:szCs w:val="24"/>
        </w:rPr>
        <w:t xml:space="preserve"> </w:t>
      </w:r>
      <w:r w:rsidR="00D96292">
        <w:rPr>
          <w:sz w:val="24"/>
          <w:szCs w:val="24"/>
        </w:rPr>
        <w:t>249415</w:t>
      </w:r>
      <w:r w:rsidRPr="003A7E00">
        <w:rPr>
          <w:sz w:val="24"/>
          <w:szCs w:val="24"/>
        </w:rPr>
        <w:t xml:space="preserve">, </w:t>
      </w:r>
      <w:r w:rsidR="00197ABC">
        <w:rPr>
          <w:sz w:val="24"/>
          <w:szCs w:val="24"/>
        </w:rPr>
        <w:t>Калужская область, Людиновский район, д.Манино, ул.Горчакова, д.38</w:t>
      </w:r>
      <w:r w:rsidRPr="003A7E00">
        <w:rPr>
          <w:sz w:val="24"/>
          <w:szCs w:val="24"/>
        </w:rPr>
        <w:t xml:space="preserve">, </w:t>
      </w:r>
      <w:r w:rsidRPr="003A7E00">
        <w:rPr>
          <w:sz w:val="24"/>
          <w:szCs w:val="24"/>
          <w:u w:val="single"/>
        </w:rPr>
        <w:t>адрес электронной почты:</w:t>
      </w:r>
      <w:r w:rsidRPr="003A7E00">
        <w:rPr>
          <w:sz w:val="24"/>
          <w:szCs w:val="24"/>
        </w:rPr>
        <w:t xml:space="preserve"> </w:t>
      </w:r>
      <w:r w:rsidR="00197ABC" w:rsidRPr="00197ABC">
        <w:rPr>
          <w:sz w:val="24"/>
          <w:szCs w:val="24"/>
        </w:rPr>
        <w:t>sp.Manino@yandex.ru</w:t>
      </w:r>
      <w:r w:rsidRPr="00197ABC">
        <w:rPr>
          <w:sz w:val="24"/>
          <w:szCs w:val="24"/>
        </w:rPr>
        <w:t>,</w:t>
      </w:r>
      <w:r w:rsidRPr="003A7E00">
        <w:rPr>
          <w:sz w:val="24"/>
          <w:szCs w:val="24"/>
        </w:rPr>
        <w:t xml:space="preserve"> </w:t>
      </w:r>
      <w:r w:rsidRPr="003A7E00">
        <w:rPr>
          <w:sz w:val="24"/>
          <w:szCs w:val="24"/>
          <w:u w:val="single"/>
        </w:rPr>
        <w:t>тел./факс</w:t>
      </w:r>
      <w:r w:rsidRPr="003A7E00">
        <w:rPr>
          <w:sz w:val="24"/>
          <w:szCs w:val="24"/>
        </w:rPr>
        <w:t xml:space="preserve"> (</w:t>
      </w:r>
      <w:r w:rsidR="00197ABC">
        <w:rPr>
          <w:sz w:val="24"/>
          <w:szCs w:val="24"/>
        </w:rPr>
        <w:t>48444</w:t>
      </w:r>
      <w:r w:rsidRPr="003A7E00">
        <w:rPr>
          <w:sz w:val="24"/>
          <w:szCs w:val="24"/>
        </w:rPr>
        <w:t xml:space="preserve">) </w:t>
      </w:r>
      <w:r w:rsidR="00197ABC">
        <w:rPr>
          <w:sz w:val="24"/>
          <w:szCs w:val="24"/>
        </w:rPr>
        <w:t>6-86-16</w:t>
      </w:r>
    </w:p>
    <w:p w:rsidR="00197ABC" w:rsidRDefault="003A7E00" w:rsidP="003A7E00">
      <w:pPr>
        <w:jc w:val="both"/>
        <w:rPr>
          <w:sz w:val="24"/>
          <w:szCs w:val="24"/>
        </w:rPr>
      </w:pPr>
      <w:r w:rsidRPr="003A7E00">
        <w:rPr>
          <w:sz w:val="24"/>
          <w:szCs w:val="24"/>
        </w:rPr>
        <w:t xml:space="preserve">Контактное лицо организатора: </w:t>
      </w:r>
      <w:r w:rsidR="00197ABC">
        <w:rPr>
          <w:sz w:val="24"/>
          <w:szCs w:val="24"/>
        </w:rPr>
        <w:t>специалист администрации</w:t>
      </w:r>
      <w:r w:rsidRPr="003A7E00">
        <w:rPr>
          <w:sz w:val="24"/>
          <w:szCs w:val="24"/>
        </w:rPr>
        <w:t xml:space="preserve"> </w:t>
      </w:r>
      <w:r w:rsidR="00197ABC">
        <w:rPr>
          <w:sz w:val="24"/>
          <w:szCs w:val="24"/>
        </w:rPr>
        <w:t>–</w:t>
      </w:r>
      <w:r w:rsidRPr="003A7E00">
        <w:rPr>
          <w:sz w:val="24"/>
          <w:szCs w:val="24"/>
        </w:rPr>
        <w:t xml:space="preserve"> </w:t>
      </w:r>
      <w:r w:rsidR="00197ABC">
        <w:rPr>
          <w:sz w:val="24"/>
          <w:szCs w:val="24"/>
        </w:rPr>
        <w:t>Маркасов Сергей Александрович</w:t>
      </w:r>
      <w:r w:rsidRPr="003A7E00">
        <w:rPr>
          <w:sz w:val="24"/>
          <w:szCs w:val="24"/>
        </w:rPr>
        <w:t xml:space="preserve">, тел. </w:t>
      </w:r>
      <w:r w:rsidR="00197ABC" w:rsidRPr="003A7E00">
        <w:rPr>
          <w:sz w:val="24"/>
          <w:szCs w:val="24"/>
        </w:rPr>
        <w:t>(</w:t>
      </w:r>
      <w:r w:rsidR="00197ABC">
        <w:rPr>
          <w:sz w:val="24"/>
          <w:szCs w:val="24"/>
        </w:rPr>
        <w:t>48444</w:t>
      </w:r>
      <w:r w:rsidR="00197ABC" w:rsidRPr="003A7E00">
        <w:rPr>
          <w:sz w:val="24"/>
          <w:szCs w:val="24"/>
        </w:rPr>
        <w:t xml:space="preserve">) </w:t>
      </w:r>
      <w:r w:rsidR="00197ABC">
        <w:rPr>
          <w:sz w:val="24"/>
          <w:szCs w:val="24"/>
        </w:rPr>
        <w:t>6-86-16</w:t>
      </w:r>
      <w:r w:rsidRPr="003A7E00">
        <w:rPr>
          <w:sz w:val="24"/>
          <w:szCs w:val="24"/>
        </w:rPr>
        <w:t xml:space="preserve">, </w:t>
      </w:r>
      <w:r w:rsidR="00197ABC">
        <w:rPr>
          <w:sz w:val="24"/>
          <w:szCs w:val="24"/>
        </w:rPr>
        <w:t>Калужская область, Людиновский район, д.Манино, ул.Горчакова, д.38</w:t>
      </w:r>
    </w:p>
    <w:p w:rsidR="00197ABC" w:rsidRDefault="003A7E00" w:rsidP="00197ABC">
      <w:pPr>
        <w:jc w:val="both"/>
        <w:rPr>
          <w:sz w:val="24"/>
          <w:szCs w:val="24"/>
        </w:rPr>
      </w:pPr>
      <w:r w:rsidRPr="003A7E00">
        <w:rPr>
          <w:sz w:val="24"/>
          <w:szCs w:val="24"/>
        </w:rPr>
        <w:t xml:space="preserve">Контактное лицо по вопросам приема документов на конкурс и проведения конкурса: ведущий специалист - </w:t>
      </w:r>
      <w:r w:rsidR="00197ABC">
        <w:rPr>
          <w:sz w:val="24"/>
          <w:szCs w:val="24"/>
        </w:rPr>
        <w:t>Беляева Юлия Юрьевна</w:t>
      </w:r>
      <w:r w:rsidR="00197ABC" w:rsidRPr="00197ABC">
        <w:rPr>
          <w:sz w:val="24"/>
          <w:szCs w:val="24"/>
        </w:rPr>
        <w:t xml:space="preserve"> </w:t>
      </w:r>
      <w:r w:rsidR="00197ABC" w:rsidRPr="003A7E00">
        <w:rPr>
          <w:sz w:val="24"/>
          <w:szCs w:val="24"/>
        </w:rPr>
        <w:t>тел. (</w:t>
      </w:r>
      <w:r w:rsidR="00197ABC">
        <w:rPr>
          <w:sz w:val="24"/>
          <w:szCs w:val="24"/>
        </w:rPr>
        <w:t>48444</w:t>
      </w:r>
      <w:r w:rsidR="00197ABC" w:rsidRPr="003A7E00">
        <w:rPr>
          <w:sz w:val="24"/>
          <w:szCs w:val="24"/>
        </w:rPr>
        <w:t xml:space="preserve">) </w:t>
      </w:r>
      <w:r w:rsidR="00197ABC">
        <w:rPr>
          <w:sz w:val="24"/>
          <w:szCs w:val="24"/>
        </w:rPr>
        <w:t>6-86-16</w:t>
      </w:r>
      <w:r w:rsidR="00197ABC" w:rsidRPr="003A7E00">
        <w:rPr>
          <w:sz w:val="24"/>
          <w:szCs w:val="24"/>
        </w:rPr>
        <w:t xml:space="preserve">, </w:t>
      </w:r>
      <w:r w:rsidR="00197ABC">
        <w:rPr>
          <w:sz w:val="24"/>
          <w:szCs w:val="24"/>
        </w:rPr>
        <w:t>Калужская область, Людиновский район, д.Манино, ул.Горчакова, д.38</w:t>
      </w:r>
    </w:p>
    <w:p w:rsidR="003A7E00" w:rsidRPr="003A7E00" w:rsidRDefault="003A7E00" w:rsidP="00197ABC">
      <w:pPr>
        <w:jc w:val="both"/>
        <w:rPr>
          <w:sz w:val="24"/>
          <w:szCs w:val="24"/>
        </w:rPr>
      </w:pPr>
      <w:r w:rsidRPr="003A7E00">
        <w:rPr>
          <w:b/>
          <w:sz w:val="24"/>
          <w:szCs w:val="24"/>
        </w:rPr>
        <w:t>2. Характеристика объекта конкурса</w:t>
      </w:r>
      <w:r w:rsidRPr="003A7E00">
        <w:rPr>
          <w:sz w:val="24"/>
          <w:szCs w:val="24"/>
        </w:rPr>
        <w:t xml:space="preserve">: </w:t>
      </w:r>
    </w:p>
    <w:p w:rsidR="003A7E00" w:rsidRPr="003A7E00" w:rsidRDefault="003A7E00" w:rsidP="003A7E00">
      <w:pPr>
        <w:jc w:val="both"/>
        <w:rPr>
          <w:sz w:val="24"/>
          <w:szCs w:val="24"/>
        </w:rPr>
      </w:pPr>
      <w:r w:rsidRPr="003A7E00">
        <w:rPr>
          <w:sz w:val="24"/>
          <w:szCs w:val="24"/>
        </w:rPr>
        <w:t>Приложение № 1 к извещению.</w:t>
      </w:r>
    </w:p>
    <w:p w:rsidR="003A7E00" w:rsidRPr="003A7E00" w:rsidRDefault="003A7E00" w:rsidP="003A7E00">
      <w:pPr>
        <w:ind w:firstLine="680"/>
        <w:jc w:val="both"/>
        <w:rPr>
          <w:b/>
          <w:sz w:val="24"/>
          <w:szCs w:val="24"/>
        </w:rPr>
      </w:pPr>
      <w:r w:rsidRPr="003A7E00">
        <w:rPr>
          <w:b/>
          <w:sz w:val="24"/>
          <w:szCs w:val="24"/>
        </w:rPr>
        <w:t>3. Наименование обязательных работ и услуг по содержанию и ремонту объекта конкурса, выполняемые (оказываемые) по договору управления многоквартирным домом по каждому лоту</w:t>
      </w:r>
      <w:r w:rsidR="00936464">
        <w:rPr>
          <w:b/>
          <w:sz w:val="24"/>
          <w:szCs w:val="24"/>
        </w:rPr>
        <w:t xml:space="preserve">, а так же </w:t>
      </w:r>
      <w:r w:rsidRPr="003A7E00">
        <w:rPr>
          <w:b/>
          <w:sz w:val="24"/>
          <w:szCs w:val="24"/>
        </w:rPr>
        <w:t xml:space="preserve"> </w:t>
      </w:r>
      <w:r w:rsidR="00936464">
        <w:rPr>
          <w:b/>
          <w:sz w:val="24"/>
          <w:szCs w:val="24"/>
        </w:rPr>
        <w:t>р</w:t>
      </w:r>
      <w:r w:rsidRPr="003A7E00">
        <w:rPr>
          <w:b/>
          <w:sz w:val="24"/>
          <w:szCs w:val="24"/>
        </w:rPr>
        <w:t>азмер платы за содержание и ремонт 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услуг по каждому лоту:</w:t>
      </w:r>
    </w:p>
    <w:p w:rsidR="00936464" w:rsidRPr="003A7E00" w:rsidRDefault="00936464" w:rsidP="00936464">
      <w:pPr>
        <w:jc w:val="both"/>
        <w:rPr>
          <w:sz w:val="24"/>
          <w:szCs w:val="24"/>
        </w:rPr>
      </w:pPr>
      <w:r w:rsidRPr="003A7E00">
        <w:rPr>
          <w:sz w:val="24"/>
          <w:szCs w:val="24"/>
        </w:rPr>
        <w:t>Приложение № 2 к конкурсной документации.</w:t>
      </w:r>
    </w:p>
    <w:p w:rsidR="003A7E00" w:rsidRPr="003A7E00" w:rsidRDefault="00275002" w:rsidP="003A7E00">
      <w:pPr>
        <w:ind w:firstLine="6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3A7E00" w:rsidRPr="003A7E00">
        <w:rPr>
          <w:b/>
          <w:sz w:val="24"/>
          <w:szCs w:val="24"/>
        </w:rPr>
        <w:t>. Перечень коммунальных услуг, представляемых управляющей организацией в порядке, установленном законодательством Российской Федерации:</w:t>
      </w:r>
    </w:p>
    <w:p w:rsidR="003A7E00" w:rsidRPr="003A7E00" w:rsidRDefault="003A7E00" w:rsidP="003A7E00">
      <w:pPr>
        <w:pStyle w:val="a6"/>
        <w:spacing w:line="240" w:lineRule="exact"/>
        <w:ind w:left="0"/>
        <w:jc w:val="both"/>
        <w:rPr>
          <w:sz w:val="24"/>
          <w:szCs w:val="24"/>
        </w:rPr>
      </w:pPr>
      <w:r w:rsidRPr="003A7E00">
        <w:rPr>
          <w:sz w:val="24"/>
          <w:szCs w:val="24"/>
        </w:rPr>
        <w:t>Не представляет.</w:t>
      </w:r>
    </w:p>
    <w:p w:rsidR="003A7E00" w:rsidRPr="003A7E00" w:rsidRDefault="003A7E00" w:rsidP="003A7E00">
      <w:pPr>
        <w:pStyle w:val="a6"/>
        <w:spacing w:line="240" w:lineRule="exact"/>
        <w:ind w:left="0"/>
        <w:jc w:val="both"/>
        <w:rPr>
          <w:sz w:val="24"/>
          <w:szCs w:val="24"/>
        </w:rPr>
      </w:pPr>
    </w:p>
    <w:p w:rsidR="003A7E00" w:rsidRPr="003A7E00" w:rsidRDefault="00275002" w:rsidP="003A7E00">
      <w:pPr>
        <w:ind w:firstLine="6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3A7E00" w:rsidRPr="003A7E00">
        <w:rPr>
          <w:b/>
          <w:sz w:val="24"/>
          <w:szCs w:val="24"/>
        </w:rPr>
        <w:t>.</w:t>
      </w:r>
      <w:r w:rsidR="003A7E00" w:rsidRPr="003A7E00">
        <w:rPr>
          <w:sz w:val="24"/>
          <w:szCs w:val="24"/>
        </w:rPr>
        <w:t xml:space="preserve"> </w:t>
      </w:r>
      <w:r w:rsidR="003A7E00" w:rsidRPr="003A7E00">
        <w:rPr>
          <w:b/>
          <w:sz w:val="24"/>
          <w:szCs w:val="24"/>
        </w:rPr>
        <w:t>Адрес официального сайта, на котором размещена конкурсная документация, срок, место и порядок представления конкурсной документации:</w:t>
      </w:r>
    </w:p>
    <w:p w:rsidR="003A7E00" w:rsidRPr="003A7E00" w:rsidRDefault="003A7E00" w:rsidP="003A7E00">
      <w:pPr>
        <w:jc w:val="both"/>
        <w:rPr>
          <w:sz w:val="24"/>
          <w:szCs w:val="24"/>
        </w:rPr>
      </w:pPr>
      <w:r w:rsidRPr="003A7E00">
        <w:rPr>
          <w:sz w:val="24"/>
          <w:szCs w:val="24"/>
        </w:rPr>
        <w:t xml:space="preserve">Конкурсная документация размещена на официальном сайте Российской Федерации в сети «Интернет» для размещения информации о проведении торгов по адресу www.torgi.gov.ru, на сайте Администрации </w:t>
      </w:r>
      <w:r w:rsidR="00275002">
        <w:rPr>
          <w:sz w:val="24"/>
          <w:szCs w:val="24"/>
        </w:rPr>
        <w:t>сельского поселения «Деревня Манино»</w:t>
      </w:r>
      <w:r w:rsidR="00275002" w:rsidRPr="00275002">
        <w:t xml:space="preserve"> </w:t>
      </w:r>
      <w:hyperlink r:id="rId8" w:history="1">
        <w:r w:rsidR="00000C45" w:rsidRPr="0029717B">
          <w:rPr>
            <w:rStyle w:val="ab"/>
            <w:sz w:val="24"/>
            <w:szCs w:val="24"/>
          </w:rPr>
          <w:t>https://sp-manino.ru</w:t>
        </w:r>
      </w:hyperlink>
      <w:r w:rsidR="00000C45">
        <w:rPr>
          <w:sz w:val="24"/>
          <w:szCs w:val="24"/>
        </w:rPr>
        <w:t xml:space="preserve">, на сайте газеты </w:t>
      </w:r>
      <w:r w:rsidR="00000C45">
        <w:rPr>
          <w:sz w:val="24"/>
          <w:szCs w:val="24"/>
        </w:rPr>
        <w:lastRenderedPageBreak/>
        <w:t xml:space="preserve">«Людиновский рабочий» </w:t>
      </w:r>
      <w:r w:rsidR="00202193">
        <w:rPr>
          <w:sz w:val="24"/>
          <w:szCs w:val="24"/>
        </w:rPr>
        <w:t>http://www.ludinovskiy.ru</w:t>
      </w:r>
      <w:r w:rsidRPr="003A7E00">
        <w:rPr>
          <w:sz w:val="24"/>
          <w:szCs w:val="24"/>
        </w:rPr>
        <w:t xml:space="preserve"> и доступна для ознакомления всем заинтересованным лицам.</w:t>
      </w:r>
    </w:p>
    <w:p w:rsidR="003A7E00" w:rsidRPr="003A7E00" w:rsidRDefault="003A7E00" w:rsidP="003A7E00">
      <w:pPr>
        <w:ind w:firstLine="680"/>
        <w:jc w:val="both"/>
        <w:rPr>
          <w:sz w:val="24"/>
          <w:szCs w:val="24"/>
        </w:rPr>
      </w:pPr>
      <w:r w:rsidRPr="003A7E00">
        <w:rPr>
          <w:sz w:val="24"/>
          <w:szCs w:val="24"/>
        </w:rPr>
        <w:t>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лица, поданного в письменной форме, в течение 2 рабочих дней с даты получения заявления, без взимания платы. Заявление должно быть подписано заявителем, содержать контактную информацию, способ получения конкурсной документации (электронный, письменный).</w:t>
      </w:r>
    </w:p>
    <w:p w:rsidR="003A7E00" w:rsidRPr="003A7E00" w:rsidRDefault="003A7E00" w:rsidP="003A7E00">
      <w:pPr>
        <w:ind w:firstLine="680"/>
        <w:jc w:val="both"/>
        <w:rPr>
          <w:sz w:val="24"/>
          <w:szCs w:val="24"/>
        </w:rPr>
      </w:pPr>
      <w:r w:rsidRPr="003A7E00">
        <w:rPr>
          <w:sz w:val="24"/>
          <w:szCs w:val="24"/>
        </w:rPr>
        <w:t xml:space="preserve">Для получения конкурсной документации в электронной форме необходимо указать в заявлении электронный адрес или предоставить флеш-накопитель. Конкурсную документацию можно скачать с официального сайта www.torgi.gov.ru, или с сайта администрации </w:t>
      </w:r>
      <w:hyperlink r:id="rId9" w:history="1">
        <w:r w:rsidR="00202193" w:rsidRPr="0029717B">
          <w:rPr>
            <w:rStyle w:val="ab"/>
            <w:sz w:val="24"/>
            <w:szCs w:val="24"/>
          </w:rPr>
          <w:t>https://sp-manino.ru/news-settlements</w:t>
        </w:r>
      </w:hyperlink>
      <w:r w:rsidR="00202193">
        <w:rPr>
          <w:sz w:val="24"/>
          <w:szCs w:val="24"/>
        </w:rPr>
        <w:t xml:space="preserve">. </w:t>
      </w:r>
      <w:r w:rsidRPr="003A7E00">
        <w:rPr>
          <w:sz w:val="24"/>
          <w:szCs w:val="24"/>
        </w:rPr>
        <w:t xml:space="preserve">Адрес для подачи заявления: </w:t>
      </w:r>
      <w:r w:rsidR="00202193">
        <w:rPr>
          <w:sz w:val="24"/>
          <w:szCs w:val="24"/>
        </w:rPr>
        <w:t>249415, Калужская область, Людиновский район, д.Манино, ул.Горчакова д.38</w:t>
      </w:r>
      <w:r w:rsidRPr="003A7E00">
        <w:rPr>
          <w:sz w:val="24"/>
          <w:szCs w:val="24"/>
        </w:rPr>
        <w:t>. Подать заявление и (или) получить конкурсную документацию можно с 09.00 до 16.00 (перерыв на обед с 1</w:t>
      </w:r>
      <w:r w:rsidR="00202193">
        <w:rPr>
          <w:sz w:val="24"/>
          <w:szCs w:val="24"/>
        </w:rPr>
        <w:t>3</w:t>
      </w:r>
      <w:r w:rsidRPr="003A7E00">
        <w:rPr>
          <w:sz w:val="24"/>
          <w:szCs w:val="24"/>
        </w:rPr>
        <w:t>.00 до 1</w:t>
      </w:r>
      <w:r w:rsidR="00202193">
        <w:rPr>
          <w:sz w:val="24"/>
          <w:szCs w:val="24"/>
        </w:rPr>
        <w:t>4</w:t>
      </w:r>
      <w:r w:rsidRPr="003A7E00">
        <w:rPr>
          <w:sz w:val="24"/>
          <w:szCs w:val="24"/>
        </w:rPr>
        <w:t>.00 (время местное)) с понедельника по пятницу.</w:t>
      </w:r>
    </w:p>
    <w:p w:rsidR="003A7E00" w:rsidRPr="003A7E00" w:rsidRDefault="003A7E00" w:rsidP="003A7E00">
      <w:pPr>
        <w:ind w:firstLine="680"/>
        <w:jc w:val="both"/>
        <w:rPr>
          <w:b/>
          <w:sz w:val="24"/>
          <w:szCs w:val="24"/>
        </w:rPr>
      </w:pPr>
      <w:r w:rsidRPr="003A7E00">
        <w:rPr>
          <w:b/>
          <w:sz w:val="24"/>
          <w:szCs w:val="24"/>
        </w:rPr>
        <w:t>7. Место, порядок, и срок подачи заявок на участие в конкурсе:</w:t>
      </w:r>
    </w:p>
    <w:p w:rsidR="003A7E00" w:rsidRPr="003A7E00" w:rsidRDefault="003A7E00" w:rsidP="003A7E00">
      <w:pPr>
        <w:jc w:val="both"/>
        <w:rPr>
          <w:sz w:val="24"/>
          <w:szCs w:val="24"/>
        </w:rPr>
      </w:pPr>
      <w:r w:rsidRPr="003A7E00">
        <w:rPr>
          <w:sz w:val="24"/>
          <w:szCs w:val="24"/>
        </w:rPr>
        <w:t xml:space="preserve">Прием заявок на участие в конкурсе осуществляется по адресу: </w:t>
      </w:r>
      <w:r w:rsidR="00202193">
        <w:rPr>
          <w:sz w:val="24"/>
          <w:szCs w:val="24"/>
        </w:rPr>
        <w:t>249415, Калужская область, Людиновский район, д.Манино, ул.Горчакова д.38 с 28</w:t>
      </w:r>
      <w:r w:rsidRPr="003A7E00">
        <w:rPr>
          <w:sz w:val="24"/>
          <w:szCs w:val="24"/>
        </w:rPr>
        <w:t xml:space="preserve"> октября 2022 года до 09.00 </w:t>
      </w:r>
      <w:r w:rsidR="00202193">
        <w:rPr>
          <w:sz w:val="24"/>
          <w:szCs w:val="24"/>
        </w:rPr>
        <w:t>29</w:t>
      </w:r>
      <w:r w:rsidRPr="003A7E00">
        <w:rPr>
          <w:sz w:val="24"/>
          <w:szCs w:val="24"/>
        </w:rPr>
        <w:t xml:space="preserve"> ноября     2022 года в </w:t>
      </w:r>
      <w:r w:rsidRPr="003A7E00">
        <w:rPr>
          <w:bCs/>
          <w:sz w:val="24"/>
          <w:szCs w:val="24"/>
        </w:rPr>
        <w:t xml:space="preserve">рабочие дни с </w:t>
      </w:r>
      <w:r w:rsidR="00202193">
        <w:rPr>
          <w:bCs/>
          <w:sz w:val="24"/>
          <w:szCs w:val="24"/>
        </w:rPr>
        <w:t>09.00</w:t>
      </w:r>
      <w:r w:rsidRPr="003A7E00">
        <w:rPr>
          <w:bCs/>
          <w:sz w:val="24"/>
          <w:szCs w:val="24"/>
        </w:rPr>
        <w:t xml:space="preserve"> до 16:00 </w:t>
      </w:r>
      <w:r w:rsidRPr="003A7E00">
        <w:rPr>
          <w:sz w:val="24"/>
          <w:szCs w:val="24"/>
        </w:rPr>
        <w:t>с понедельника по пятницу, перерыв на обед с 1</w:t>
      </w:r>
      <w:r w:rsidR="00A5398A">
        <w:rPr>
          <w:sz w:val="24"/>
          <w:szCs w:val="24"/>
        </w:rPr>
        <w:t>3</w:t>
      </w:r>
      <w:r w:rsidRPr="003A7E00">
        <w:rPr>
          <w:sz w:val="24"/>
          <w:szCs w:val="24"/>
        </w:rPr>
        <w:t>.00 до 1</w:t>
      </w:r>
      <w:r w:rsidR="00A5398A">
        <w:rPr>
          <w:sz w:val="24"/>
          <w:szCs w:val="24"/>
        </w:rPr>
        <w:t>4</w:t>
      </w:r>
      <w:r w:rsidRPr="003A7E00">
        <w:rPr>
          <w:sz w:val="24"/>
          <w:szCs w:val="24"/>
        </w:rPr>
        <w:t xml:space="preserve">.00 (время местное). Контактное лицо по вопросам приема документов на конкурс и проведения конкурса: ведущий специалист </w:t>
      </w:r>
      <w:r w:rsidR="00B31142">
        <w:rPr>
          <w:sz w:val="24"/>
          <w:szCs w:val="24"/>
        </w:rPr>
        <w:t>–</w:t>
      </w:r>
      <w:r w:rsidRPr="003A7E00">
        <w:rPr>
          <w:sz w:val="24"/>
          <w:szCs w:val="24"/>
        </w:rPr>
        <w:t xml:space="preserve"> </w:t>
      </w:r>
      <w:r w:rsidR="00B31142">
        <w:rPr>
          <w:sz w:val="24"/>
          <w:szCs w:val="24"/>
        </w:rPr>
        <w:t>Беляева Юлия Юрьевна</w:t>
      </w:r>
      <w:r w:rsidRPr="003A7E00">
        <w:rPr>
          <w:sz w:val="24"/>
          <w:szCs w:val="24"/>
        </w:rPr>
        <w:t>, тел. (</w:t>
      </w:r>
      <w:r w:rsidR="00B31142">
        <w:rPr>
          <w:sz w:val="24"/>
          <w:szCs w:val="24"/>
        </w:rPr>
        <w:t>48444</w:t>
      </w:r>
      <w:r w:rsidRPr="003A7E00">
        <w:rPr>
          <w:sz w:val="24"/>
          <w:szCs w:val="24"/>
        </w:rPr>
        <w:t xml:space="preserve">) </w:t>
      </w:r>
      <w:r w:rsidR="00B31142">
        <w:rPr>
          <w:sz w:val="24"/>
          <w:szCs w:val="24"/>
        </w:rPr>
        <w:t>6-86-16</w:t>
      </w:r>
      <w:r w:rsidRPr="003A7E00">
        <w:rPr>
          <w:sz w:val="24"/>
          <w:szCs w:val="24"/>
        </w:rPr>
        <w:t>.</w:t>
      </w:r>
    </w:p>
    <w:p w:rsidR="003A7E00" w:rsidRPr="003A7E00" w:rsidRDefault="003A7E00" w:rsidP="003A7E00">
      <w:pPr>
        <w:ind w:firstLine="680"/>
        <w:jc w:val="both"/>
        <w:rPr>
          <w:sz w:val="24"/>
          <w:szCs w:val="24"/>
        </w:rPr>
      </w:pPr>
      <w:r w:rsidRPr="003A7E00">
        <w:rPr>
          <w:sz w:val="24"/>
          <w:szCs w:val="24"/>
        </w:rPr>
        <w:t>Порядок подачи заявок на участие в конкурсе осуществляется в соответствии с пункт</w:t>
      </w:r>
      <w:r w:rsidR="00642681">
        <w:rPr>
          <w:sz w:val="24"/>
          <w:szCs w:val="24"/>
        </w:rPr>
        <w:t>о</w:t>
      </w:r>
      <w:r w:rsidRPr="003A7E00">
        <w:rPr>
          <w:sz w:val="24"/>
          <w:szCs w:val="24"/>
        </w:rPr>
        <w:t xml:space="preserve">м </w:t>
      </w:r>
      <w:r w:rsidR="00642681">
        <w:rPr>
          <w:sz w:val="24"/>
          <w:szCs w:val="24"/>
        </w:rPr>
        <w:t xml:space="preserve">1.7 </w:t>
      </w:r>
      <w:r w:rsidRPr="003A7E00">
        <w:rPr>
          <w:sz w:val="24"/>
          <w:szCs w:val="24"/>
        </w:rPr>
        <w:t>конкурсной документации.</w:t>
      </w:r>
    </w:p>
    <w:p w:rsidR="003A7E00" w:rsidRPr="003A7E00" w:rsidRDefault="003A7E00" w:rsidP="003A7E00">
      <w:pPr>
        <w:ind w:firstLine="680"/>
        <w:jc w:val="both"/>
        <w:rPr>
          <w:sz w:val="24"/>
          <w:szCs w:val="24"/>
        </w:rPr>
      </w:pPr>
      <w:r w:rsidRPr="003A7E00">
        <w:rPr>
          <w:sz w:val="24"/>
          <w:szCs w:val="24"/>
        </w:rPr>
        <w:t xml:space="preserve">Прием заявок прекращается непосредственно перед началом процедуры вскрытия конвертов с заявками на участие в конкурсе указанным в пункте </w:t>
      </w:r>
      <w:r w:rsidR="002814E5">
        <w:rPr>
          <w:sz w:val="24"/>
          <w:szCs w:val="24"/>
        </w:rPr>
        <w:t>8</w:t>
      </w:r>
      <w:r w:rsidRPr="003A7E00">
        <w:rPr>
          <w:sz w:val="24"/>
          <w:szCs w:val="24"/>
        </w:rPr>
        <w:t xml:space="preserve"> настоящего извещения.</w:t>
      </w:r>
    </w:p>
    <w:p w:rsidR="003A7E00" w:rsidRPr="003A7E00" w:rsidRDefault="002814E5" w:rsidP="003A7E00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3A7E00" w:rsidRPr="003A7E00">
        <w:rPr>
          <w:b/>
          <w:sz w:val="24"/>
          <w:szCs w:val="24"/>
        </w:rPr>
        <w:t xml:space="preserve">. Место, дата и время вскрытия конвертов с заявками на участие в конкурсе и их рассмотрение: </w:t>
      </w:r>
    </w:p>
    <w:p w:rsidR="002814E5" w:rsidRDefault="002814E5" w:rsidP="002814E5">
      <w:pPr>
        <w:pStyle w:val="af5"/>
        <w:jc w:val="both"/>
        <w:rPr>
          <w:b/>
          <w:sz w:val="24"/>
        </w:rPr>
      </w:pPr>
      <w:r>
        <w:rPr>
          <w:b/>
          <w:sz w:val="24"/>
        </w:rPr>
        <w:t>29</w:t>
      </w:r>
      <w:r w:rsidR="003A7E00" w:rsidRPr="003A7E00">
        <w:rPr>
          <w:b/>
          <w:sz w:val="24"/>
        </w:rPr>
        <w:t xml:space="preserve"> ноября 2022 года 10.00 (время местное) по адресу</w:t>
      </w:r>
      <w:r w:rsidRPr="002814E5">
        <w:rPr>
          <w:b/>
          <w:sz w:val="24"/>
        </w:rPr>
        <w:t>:</w:t>
      </w:r>
      <w:r w:rsidR="003A7E00" w:rsidRPr="002814E5">
        <w:rPr>
          <w:b/>
          <w:sz w:val="24"/>
        </w:rPr>
        <w:t xml:space="preserve"> </w:t>
      </w:r>
      <w:r w:rsidRPr="002814E5">
        <w:rPr>
          <w:b/>
          <w:sz w:val="24"/>
        </w:rPr>
        <w:t>Калужская область, Людиновский район, д.Манино, ул.Горчакова д.38</w:t>
      </w:r>
      <w:r w:rsidR="003A7E00" w:rsidRPr="002814E5">
        <w:rPr>
          <w:b/>
          <w:sz w:val="24"/>
        </w:rPr>
        <w:t xml:space="preserve">. </w:t>
      </w:r>
    </w:p>
    <w:p w:rsidR="003A7E00" w:rsidRPr="002814E5" w:rsidRDefault="002814E5" w:rsidP="002814E5">
      <w:pPr>
        <w:pStyle w:val="af5"/>
        <w:jc w:val="both"/>
        <w:rPr>
          <w:sz w:val="24"/>
        </w:rPr>
      </w:pPr>
      <w:r>
        <w:rPr>
          <w:b/>
          <w:sz w:val="24"/>
        </w:rPr>
        <w:tab/>
        <w:t xml:space="preserve">9. </w:t>
      </w:r>
      <w:r w:rsidR="003A7E00" w:rsidRPr="002814E5">
        <w:rPr>
          <w:b/>
          <w:sz w:val="24"/>
        </w:rPr>
        <w:t>Место, дата и время проведения конкурса:</w:t>
      </w:r>
    </w:p>
    <w:p w:rsidR="00E74634" w:rsidRDefault="00355839" w:rsidP="00E74634">
      <w:pPr>
        <w:pStyle w:val="af5"/>
        <w:jc w:val="both"/>
        <w:rPr>
          <w:b/>
          <w:sz w:val="24"/>
        </w:rPr>
      </w:pPr>
      <w:r>
        <w:rPr>
          <w:b/>
          <w:sz w:val="24"/>
        </w:rPr>
        <w:t>02</w:t>
      </w:r>
      <w:r w:rsidR="003A7E00" w:rsidRPr="003A7E00">
        <w:rPr>
          <w:b/>
          <w:sz w:val="24"/>
        </w:rPr>
        <w:t xml:space="preserve"> </w:t>
      </w:r>
      <w:r>
        <w:rPr>
          <w:b/>
          <w:sz w:val="24"/>
        </w:rPr>
        <w:t>декабря</w:t>
      </w:r>
      <w:r w:rsidR="003A7E00" w:rsidRPr="003A7E00">
        <w:rPr>
          <w:b/>
          <w:sz w:val="24"/>
        </w:rPr>
        <w:t xml:space="preserve"> 2022 года</w:t>
      </w:r>
      <w:r w:rsidR="00E74634">
        <w:rPr>
          <w:b/>
          <w:sz w:val="24"/>
        </w:rPr>
        <w:t xml:space="preserve"> 10.00 (время местное) по адрес:</w:t>
      </w:r>
      <w:r w:rsidR="003A7E00" w:rsidRPr="003A7E00">
        <w:rPr>
          <w:b/>
          <w:sz w:val="24"/>
        </w:rPr>
        <w:t xml:space="preserve"> </w:t>
      </w:r>
      <w:r w:rsidR="00E74634" w:rsidRPr="002814E5">
        <w:rPr>
          <w:b/>
          <w:sz w:val="24"/>
        </w:rPr>
        <w:t xml:space="preserve">Калужская область, Людиновский район, д.Манино, ул.Горчакова д.38. </w:t>
      </w:r>
    </w:p>
    <w:p w:rsidR="003A7E00" w:rsidRPr="00355839" w:rsidRDefault="00E74634" w:rsidP="00E74634">
      <w:pPr>
        <w:pStyle w:val="af5"/>
        <w:jc w:val="both"/>
        <w:rPr>
          <w:b/>
          <w:sz w:val="24"/>
        </w:rPr>
      </w:pPr>
      <w:r>
        <w:rPr>
          <w:b/>
          <w:sz w:val="24"/>
        </w:rPr>
        <w:tab/>
      </w:r>
      <w:r w:rsidR="00355839" w:rsidRPr="00355839">
        <w:rPr>
          <w:b/>
          <w:sz w:val="24"/>
        </w:rPr>
        <w:t>10</w:t>
      </w:r>
      <w:r w:rsidR="003A7E00" w:rsidRPr="00355839">
        <w:rPr>
          <w:b/>
          <w:sz w:val="24"/>
        </w:rPr>
        <w:t>. Размер обеспечения заявки на участие в конкурсе:</w:t>
      </w:r>
    </w:p>
    <w:p w:rsidR="003A7E00" w:rsidRDefault="003A7E00" w:rsidP="003A7E00">
      <w:pPr>
        <w:rPr>
          <w:sz w:val="24"/>
          <w:szCs w:val="24"/>
        </w:rPr>
      </w:pPr>
      <w:r w:rsidRPr="003A7E00">
        <w:rPr>
          <w:sz w:val="24"/>
          <w:szCs w:val="24"/>
        </w:rPr>
        <w:t>Приложение № 2 к извещению.</w:t>
      </w:r>
    </w:p>
    <w:p w:rsidR="003A7E00" w:rsidRPr="00297636" w:rsidRDefault="00297636" w:rsidP="00297636">
      <w:pPr>
        <w:rPr>
          <w:b/>
          <w:sz w:val="24"/>
          <w:szCs w:val="24"/>
        </w:rPr>
      </w:pPr>
      <w:r>
        <w:tab/>
      </w:r>
      <w:r w:rsidRPr="00297636">
        <w:rPr>
          <w:b/>
          <w:sz w:val="24"/>
          <w:szCs w:val="24"/>
        </w:rPr>
        <w:t xml:space="preserve">11. </w:t>
      </w:r>
      <w:r w:rsidRPr="00297636">
        <w:rPr>
          <w:rFonts w:eastAsiaTheme="minorHAnsi"/>
          <w:b/>
          <w:sz w:val="24"/>
          <w:szCs w:val="24"/>
        </w:rPr>
        <w:t>Реквизиты банковского счета для перечисления средств в качестве обеспечения заявки на участие в конкурсе:</w:t>
      </w:r>
    </w:p>
    <w:p w:rsidR="003A7E00" w:rsidRPr="003A7E00" w:rsidRDefault="003A7E00" w:rsidP="003A7E00">
      <w:pPr>
        <w:rPr>
          <w:color w:val="FF0000"/>
          <w:sz w:val="24"/>
          <w:szCs w:val="24"/>
        </w:rPr>
      </w:pPr>
    </w:p>
    <w:p w:rsidR="00297636" w:rsidRPr="003A3591" w:rsidRDefault="00297636" w:rsidP="00297636">
      <w:r w:rsidRPr="003A3591">
        <w:rPr>
          <w:sz w:val="22"/>
          <w:szCs w:val="22"/>
        </w:rPr>
        <w:t xml:space="preserve">Банковские реквизиты: </w:t>
      </w:r>
    </w:p>
    <w:p w:rsidR="00297636" w:rsidRPr="003A3591" w:rsidRDefault="00297636" w:rsidP="00297636">
      <w:pPr>
        <w:rPr>
          <w:sz w:val="22"/>
          <w:szCs w:val="22"/>
        </w:rPr>
      </w:pPr>
      <w:r w:rsidRPr="003A3591">
        <w:rPr>
          <w:sz w:val="22"/>
          <w:szCs w:val="22"/>
        </w:rPr>
        <w:t>Получатель: Отдел финансов Людиновского района (Администрация (исполнительно-распорядительный орган) сельского поселения «Деревня Манино») л/с 0537305310</w:t>
      </w:r>
    </w:p>
    <w:p w:rsidR="00297636" w:rsidRPr="003A3591" w:rsidRDefault="00297636" w:rsidP="00297636">
      <w:r w:rsidRPr="003A3591">
        <w:rPr>
          <w:sz w:val="22"/>
          <w:szCs w:val="22"/>
        </w:rPr>
        <w:t>ИНН 4024008415</w:t>
      </w:r>
    </w:p>
    <w:p w:rsidR="00297636" w:rsidRPr="003A3591" w:rsidRDefault="00297636" w:rsidP="00297636">
      <w:r w:rsidRPr="003A3591">
        <w:rPr>
          <w:sz w:val="22"/>
          <w:szCs w:val="22"/>
        </w:rPr>
        <w:t>КПП 402401001</w:t>
      </w:r>
    </w:p>
    <w:p w:rsidR="00297636" w:rsidRPr="003A3591" w:rsidRDefault="00297636" w:rsidP="00297636">
      <w:r w:rsidRPr="003A3591">
        <w:rPr>
          <w:sz w:val="22"/>
          <w:szCs w:val="22"/>
        </w:rPr>
        <w:t xml:space="preserve">Банк получателя: р/с 03231643296204323700 в Отделении Калуга Банка России//УФК по Калужской области г. Калуга </w:t>
      </w:r>
    </w:p>
    <w:p w:rsidR="00297636" w:rsidRPr="003A3591" w:rsidRDefault="00297636" w:rsidP="00297636">
      <w:r w:rsidRPr="003A3591">
        <w:rPr>
          <w:sz w:val="22"/>
          <w:szCs w:val="22"/>
        </w:rPr>
        <w:t>к/с 40102810045370000030</w:t>
      </w:r>
    </w:p>
    <w:p w:rsidR="00297636" w:rsidRPr="003A3591" w:rsidRDefault="00297636" w:rsidP="00297636">
      <w:pPr>
        <w:rPr>
          <w:lang w:eastAsia="en-US"/>
        </w:rPr>
      </w:pPr>
      <w:r w:rsidRPr="003A3591">
        <w:rPr>
          <w:sz w:val="22"/>
          <w:szCs w:val="22"/>
        </w:rPr>
        <w:t>БИК 012908002</w:t>
      </w:r>
    </w:p>
    <w:p w:rsidR="003A7E00" w:rsidRPr="003A3591" w:rsidRDefault="00297636" w:rsidP="003A7E00">
      <w:pPr>
        <w:rPr>
          <w:sz w:val="24"/>
          <w:szCs w:val="24"/>
        </w:rPr>
      </w:pPr>
      <w:r w:rsidRPr="003A3591">
        <w:rPr>
          <w:sz w:val="24"/>
          <w:szCs w:val="24"/>
        </w:rPr>
        <w:t>Назначение платежа: обеспечение заявки на участие в открытом конкурсе по отбору управляющей организации для управления многоквартирными домами (лот № _)</w:t>
      </w:r>
    </w:p>
    <w:p w:rsidR="003A7E00" w:rsidRPr="003A3591" w:rsidRDefault="003A7E00" w:rsidP="003A7E00">
      <w:pPr>
        <w:rPr>
          <w:sz w:val="24"/>
          <w:szCs w:val="24"/>
        </w:rPr>
      </w:pPr>
    </w:p>
    <w:p w:rsidR="003A7E00" w:rsidRPr="003A7E00" w:rsidRDefault="003A7E00" w:rsidP="003A7E00">
      <w:pPr>
        <w:rPr>
          <w:color w:val="FF0000"/>
          <w:sz w:val="24"/>
          <w:szCs w:val="24"/>
        </w:rPr>
      </w:pPr>
    </w:p>
    <w:p w:rsidR="003A7E00" w:rsidRPr="003A7E00" w:rsidRDefault="003A7E00" w:rsidP="003A7E00">
      <w:pPr>
        <w:rPr>
          <w:color w:val="FF0000"/>
          <w:sz w:val="24"/>
          <w:szCs w:val="24"/>
        </w:rPr>
      </w:pPr>
    </w:p>
    <w:p w:rsidR="003A7E00" w:rsidRPr="003A7E00" w:rsidRDefault="003A7E00" w:rsidP="003A7E00">
      <w:pPr>
        <w:rPr>
          <w:color w:val="FF0000"/>
          <w:sz w:val="24"/>
          <w:szCs w:val="24"/>
        </w:rPr>
      </w:pPr>
    </w:p>
    <w:p w:rsidR="003A7E00" w:rsidRPr="003A7E00" w:rsidRDefault="003A7E00" w:rsidP="003A7E00">
      <w:pPr>
        <w:rPr>
          <w:color w:val="FF0000"/>
          <w:sz w:val="24"/>
          <w:szCs w:val="24"/>
        </w:rPr>
      </w:pPr>
    </w:p>
    <w:p w:rsidR="00B62E89" w:rsidRPr="003A7E00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sz w:val="24"/>
          <w:szCs w:val="24"/>
        </w:rPr>
      </w:pPr>
    </w:p>
    <w:p w:rsidR="00B62E89" w:rsidRPr="003A7E00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sz w:val="24"/>
          <w:szCs w:val="24"/>
        </w:rPr>
      </w:pPr>
    </w:p>
    <w:p w:rsidR="00B62E89" w:rsidRPr="003A7E00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sz w:val="24"/>
          <w:szCs w:val="24"/>
        </w:rPr>
      </w:pPr>
    </w:p>
    <w:p w:rsidR="00B62E89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</w:rPr>
      </w:pPr>
    </w:p>
    <w:p w:rsidR="00B62E89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</w:rPr>
      </w:pPr>
    </w:p>
    <w:p w:rsidR="00B62E89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</w:rPr>
      </w:pPr>
    </w:p>
    <w:p w:rsidR="00B62E89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</w:rPr>
      </w:pPr>
    </w:p>
    <w:p w:rsidR="00B62E89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</w:rPr>
      </w:pPr>
    </w:p>
    <w:p w:rsidR="00B62E89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</w:rPr>
      </w:pPr>
    </w:p>
    <w:p w:rsidR="00B62E89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</w:rPr>
      </w:pPr>
    </w:p>
    <w:p w:rsidR="00B62E89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</w:rPr>
      </w:pPr>
    </w:p>
    <w:p w:rsidR="00B62E89" w:rsidRPr="00F00CD5" w:rsidRDefault="00B62E89" w:rsidP="00C60CBB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</w:rPr>
      </w:pPr>
    </w:p>
    <w:sectPr w:rsidR="00B62E89" w:rsidRPr="00F00CD5" w:rsidSect="00A93A6E">
      <w:footerReference w:type="even" r:id="rId10"/>
      <w:footerReference w:type="default" r:id="rId11"/>
      <w:footerReference w:type="first" r:id="rId12"/>
      <w:pgSz w:w="11906" w:h="16838" w:code="9"/>
      <w:pgMar w:top="709" w:right="567" w:bottom="568" w:left="1151" w:header="720" w:footer="264" w:gutter="0"/>
      <w:pgNumType w:start="1"/>
      <w:cols w:space="720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EE2" w:rsidRDefault="00707EE2" w:rsidP="00222554">
      <w:r>
        <w:separator/>
      </w:r>
    </w:p>
  </w:endnote>
  <w:endnote w:type="continuationSeparator" w:id="1">
    <w:p w:rsidR="00707EE2" w:rsidRDefault="00707EE2" w:rsidP="00222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Gelvetsky 12pt">
    <w:altName w:val="Times New Roman"/>
    <w:charset w:val="00"/>
    <w:family w:val="swiss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292" w:rsidRDefault="00733DFF">
    <w:pPr>
      <w:pStyle w:val="a9"/>
    </w:pPr>
    <w:fldSimple w:instr=" PAGE   \* MERGEFORMAT ">
      <w:r w:rsidR="00D96292">
        <w:rPr>
          <w:noProof/>
        </w:rPr>
        <w:t>48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292" w:rsidRDefault="00733DFF" w:rsidP="00A51BD2">
    <w:pPr>
      <w:pStyle w:val="a9"/>
      <w:jc w:val="right"/>
    </w:pPr>
    <w:fldSimple w:instr=" PAGE   \* MERGEFORMAT ">
      <w:r w:rsidR="00E74634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292" w:rsidRDefault="00D96292" w:rsidP="00A51BD2">
    <w:pPr>
      <w:pStyle w:val="a9"/>
      <w:ind w:left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EE2" w:rsidRDefault="00707EE2" w:rsidP="00222554">
      <w:r>
        <w:separator/>
      </w:r>
    </w:p>
  </w:footnote>
  <w:footnote w:type="continuationSeparator" w:id="1">
    <w:p w:rsidR="00707EE2" w:rsidRDefault="00707EE2" w:rsidP="002225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7A36FA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lowerLetter"/>
      <w:lvlText w:val="(%1)"/>
      <w:lvlJc w:val="left"/>
      <w:pPr>
        <w:tabs>
          <w:tab w:val="num" w:pos="1211"/>
        </w:tabs>
        <w:ind w:left="1211" w:hanging="360"/>
      </w:pPr>
    </w:lvl>
  </w:abstractNum>
  <w:abstractNum w:abstractNumId="5">
    <w:nsid w:val="00000005"/>
    <w:multiLevelType w:val="multilevel"/>
    <w:tmpl w:val="DEC6D0D8"/>
    <w:name w:val="WW8Num5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</w:lvl>
  </w:abstractNum>
  <w:abstractNum w:abstractNumId="8">
    <w:nsid w:val="00000008"/>
    <w:multiLevelType w:val="singleLevel"/>
    <w:tmpl w:val="00000008"/>
    <w:name w:val="WW8Num8"/>
    <w:lvl w:ilvl="0">
      <w:start w:val="4"/>
      <w:numFmt w:val="bullet"/>
      <w:lvlText w:val="-"/>
      <w:lvlJc w:val="left"/>
      <w:pPr>
        <w:tabs>
          <w:tab w:val="num" w:pos="170"/>
        </w:tabs>
        <w:ind w:left="357" w:firstLine="0"/>
      </w:pPr>
      <w:rPr>
        <w:rFonts w:ascii="OpenSymbol" w:hAnsi="OpenSymbol"/>
      </w:r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41950B4"/>
    <w:multiLevelType w:val="hybridMultilevel"/>
    <w:tmpl w:val="D5383F04"/>
    <w:lvl w:ilvl="0" w:tplc="DA1E5F2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5C35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066A4258"/>
    <w:multiLevelType w:val="multilevel"/>
    <w:tmpl w:val="F6B043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07E33362"/>
    <w:multiLevelType w:val="hybridMultilevel"/>
    <w:tmpl w:val="4A4228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9AD6829"/>
    <w:multiLevelType w:val="hybridMultilevel"/>
    <w:tmpl w:val="68ECA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AD81FA7"/>
    <w:multiLevelType w:val="multilevel"/>
    <w:tmpl w:val="419EB0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0D8302F7"/>
    <w:multiLevelType w:val="hybridMultilevel"/>
    <w:tmpl w:val="70B2F282"/>
    <w:lvl w:ilvl="0" w:tplc="FFFFFFFF">
      <w:start w:val="1"/>
      <w:numFmt w:val="decimal"/>
      <w:lvlText w:val="%1."/>
      <w:lvlJc w:val="left"/>
      <w:pPr>
        <w:ind w:left="1684" w:hanging="975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0E96492"/>
    <w:multiLevelType w:val="hybridMultilevel"/>
    <w:tmpl w:val="C3F6624E"/>
    <w:lvl w:ilvl="0" w:tplc="4328E116">
      <w:start w:val="10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19">
    <w:nsid w:val="12451955"/>
    <w:multiLevelType w:val="multilevel"/>
    <w:tmpl w:val="ED380DE4"/>
    <w:lvl w:ilvl="0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0">
    <w:nsid w:val="14385F18"/>
    <w:multiLevelType w:val="multilevel"/>
    <w:tmpl w:val="03B488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15103FE1"/>
    <w:multiLevelType w:val="multilevel"/>
    <w:tmpl w:val="96781F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1CAC26BB"/>
    <w:multiLevelType w:val="hybridMultilevel"/>
    <w:tmpl w:val="FC32B93E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A62329"/>
    <w:multiLevelType w:val="hybridMultilevel"/>
    <w:tmpl w:val="3B22F9AE"/>
    <w:lvl w:ilvl="0" w:tplc="DDF22476">
      <w:start w:val="16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>
    <w:nsid w:val="2118606E"/>
    <w:multiLevelType w:val="hybridMultilevel"/>
    <w:tmpl w:val="5256FD42"/>
    <w:lvl w:ilvl="0" w:tplc="06C8A80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>
    <w:nsid w:val="22C348ED"/>
    <w:multiLevelType w:val="hybridMultilevel"/>
    <w:tmpl w:val="BE3A3D6A"/>
    <w:lvl w:ilvl="0" w:tplc="E214D5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E25413"/>
    <w:multiLevelType w:val="hybridMultilevel"/>
    <w:tmpl w:val="F87675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8B0A53"/>
    <w:multiLevelType w:val="hybridMultilevel"/>
    <w:tmpl w:val="86B2D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9A0AD2"/>
    <w:multiLevelType w:val="hybridMultilevel"/>
    <w:tmpl w:val="B7AE100E"/>
    <w:lvl w:ilvl="0" w:tplc="02664D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354A090B"/>
    <w:multiLevelType w:val="multilevel"/>
    <w:tmpl w:val="3F609E8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0">
    <w:nsid w:val="35B221D3"/>
    <w:multiLevelType w:val="hybridMultilevel"/>
    <w:tmpl w:val="00506C6E"/>
    <w:lvl w:ilvl="0" w:tplc="8416C98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39C20969"/>
    <w:multiLevelType w:val="hybridMultilevel"/>
    <w:tmpl w:val="E39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EF630E7"/>
    <w:multiLevelType w:val="hybridMultilevel"/>
    <w:tmpl w:val="77CEA5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24E7F3F"/>
    <w:multiLevelType w:val="hybridMultilevel"/>
    <w:tmpl w:val="DDF8F8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96977A2"/>
    <w:multiLevelType w:val="hybridMultilevel"/>
    <w:tmpl w:val="31969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B222DE9"/>
    <w:multiLevelType w:val="hybridMultilevel"/>
    <w:tmpl w:val="D05AB794"/>
    <w:lvl w:ilvl="0" w:tplc="266EBD76">
      <w:start w:val="13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36">
    <w:nsid w:val="56053681"/>
    <w:multiLevelType w:val="hybridMultilevel"/>
    <w:tmpl w:val="90326EE2"/>
    <w:lvl w:ilvl="0" w:tplc="5F84CF42">
      <w:start w:val="18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7">
    <w:nsid w:val="66162FA7"/>
    <w:multiLevelType w:val="hybridMultilevel"/>
    <w:tmpl w:val="B11ACA8C"/>
    <w:lvl w:ilvl="0" w:tplc="6CECFAA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8">
    <w:nsid w:val="66825AAA"/>
    <w:multiLevelType w:val="multilevel"/>
    <w:tmpl w:val="44E6C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39">
    <w:nsid w:val="73D917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>
    <w:nsid w:val="7DEF0F56"/>
    <w:multiLevelType w:val="hybridMultilevel"/>
    <w:tmpl w:val="182A45C8"/>
    <w:lvl w:ilvl="0" w:tplc="120C9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F608BA" w:tentative="1">
      <w:start w:val="1"/>
      <w:numFmt w:val="lowerLetter"/>
      <w:lvlText w:val="%2."/>
      <w:lvlJc w:val="left"/>
      <w:pPr>
        <w:ind w:left="1440" w:hanging="360"/>
      </w:pPr>
    </w:lvl>
    <w:lvl w:ilvl="2" w:tplc="4B7C402E" w:tentative="1">
      <w:start w:val="1"/>
      <w:numFmt w:val="lowerRoman"/>
      <w:lvlText w:val="%3."/>
      <w:lvlJc w:val="right"/>
      <w:pPr>
        <w:ind w:left="2160" w:hanging="180"/>
      </w:pPr>
    </w:lvl>
    <w:lvl w:ilvl="3" w:tplc="89889C0A" w:tentative="1">
      <w:start w:val="1"/>
      <w:numFmt w:val="decimal"/>
      <w:lvlText w:val="%4."/>
      <w:lvlJc w:val="left"/>
      <w:pPr>
        <w:ind w:left="2880" w:hanging="360"/>
      </w:pPr>
    </w:lvl>
    <w:lvl w:ilvl="4" w:tplc="DCFC35EA" w:tentative="1">
      <w:start w:val="1"/>
      <w:numFmt w:val="lowerLetter"/>
      <w:lvlText w:val="%5."/>
      <w:lvlJc w:val="left"/>
      <w:pPr>
        <w:ind w:left="3600" w:hanging="360"/>
      </w:pPr>
    </w:lvl>
    <w:lvl w:ilvl="5" w:tplc="DECCE420" w:tentative="1">
      <w:start w:val="1"/>
      <w:numFmt w:val="lowerRoman"/>
      <w:lvlText w:val="%6."/>
      <w:lvlJc w:val="right"/>
      <w:pPr>
        <w:ind w:left="4320" w:hanging="180"/>
      </w:pPr>
    </w:lvl>
    <w:lvl w:ilvl="6" w:tplc="4DE2271A" w:tentative="1">
      <w:start w:val="1"/>
      <w:numFmt w:val="decimal"/>
      <w:lvlText w:val="%7."/>
      <w:lvlJc w:val="left"/>
      <w:pPr>
        <w:ind w:left="5040" w:hanging="360"/>
      </w:pPr>
    </w:lvl>
    <w:lvl w:ilvl="7" w:tplc="579ECF60" w:tentative="1">
      <w:start w:val="1"/>
      <w:numFmt w:val="lowerLetter"/>
      <w:lvlText w:val="%8."/>
      <w:lvlJc w:val="left"/>
      <w:pPr>
        <w:ind w:left="5760" w:hanging="360"/>
      </w:pPr>
    </w:lvl>
    <w:lvl w:ilvl="8" w:tplc="482888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DA19F9"/>
    <w:multiLevelType w:val="hybridMultilevel"/>
    <w:tmpl w:val="42729808"/>
    <w:lvl w:ilvl="0" w:tplc="E214D5F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34"/>
  </w:num>
  <w:num w:numId="15">
    <w:abstractNumId w:val="32"/>
  </w:num>
  <w:num w:numId="16">
    <w:abstractNumId w:val="31"/>
  </w:num>
  <w:num w:numId="17">
    <w:abstractNumId w:val="20"/>
  </w:num>
  <w:num w:numId="18">
    <w:abstractNumId w:val="19"/>
  </w:num>
  <w:num w:numId="19">
    <w:abstractNumId w:val="18"/>
  </w:num>
  <w:num w:numId="20">
    <w:abstractNumId w:val="11"/>
  </w:num>
  <w:num w:numId="21">
    <w:abstractNumId w:val="37"/>
  </w:num>
  <w:num w:numId="22">
    <w:abstractNumId w:val="35"/>
  </w:num>
  <w:num w:numId="23">
    <w:abstractNumId w:val="38"/>
  </w:num>
  <w:num w:numId="24">
    <w:abstractNumId w:val="22"/>
  </w:num>
  <w:num w:numId="25">
    <w:abstractNumId w:val="26"/>
  </w:num>
  <w:num w:numId="26">
    <w:abstractNumId w:val="29"/>
  </w:num>
  <w:num w:numId="27">
    <w:abstractNumId w:val="16"/>
  </w:num>
  <w:num w:numId="28">
    <w:abstractNumId w:val="40"/>
  </w:num>
  <w:num w:numId="29">
    <w:abstractNumId w:val="27"/>
  </w:num>
  <w:num w:numId="30">
    <w:abstractNumId w:val="23"/>
  </w:num>
  <w:num w:numId="31">
    <w:abstractNumId w:val="36"/>
  </w:num>
  <w:num w:numId="32">
    <w:abstractNumId w:val="39"/>
  </w:num>
  <w:num w:numId="33">
    <w:abstractNumId w:val="0"/>
  </w:num>
  <w:num w:numId="34">
    <w:abstractNumId w:val="13"/>
  </w:num>
  <w:num w:numId="35">
    <w:abstractNumId w:val="41"/>
  </w:num>
  <w:num w:numId="36">
    <w:abstractNumId w:val="12"/>
  </w:num>
  <w:num w:numId="37">
    <w:abstractNumId w:val="25"/>
  </w:num>
  <w:num w:numId="38">
    <w:abstractNumId w:val="21"/>
  </w:num>
  <w:num w:numId="39">
    <w:abstractNumId w:val="30"/>
  </w:num>
  <w:num w:numId="40">
    <w:abstractNumId w:val="15"/>
  </w:num>
  <w:num w:numId="41">
    <w:abstractNumId w:val="28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0823"/>
    <w:rsid w:val="00000C45"/>
    <w:rsid w:val="00002C42"/>
    <w:rsid w:val="00005713"/>
    <w:rsid w:val="000064ED"/>
    <w:rsid w:val="00022885"/>
    <w:rsid w:val="00035DD8"/>
    <w:rsid w:val="00045E18"/>
    <w:rsid w:val="00051696"/>
    <w:rsid w:val="000550DA"/>
    <w:rsid w:val="00056653"/>
    <w:rsid w:val="000720A3"/>
    <w:rsid w:val="0008117F"/>
    <w:rsid w:val="00087176"/>
    <w:rsid w:val="000B13C1"/>
    <w:rsid w:val="000C5720"/>
    <w:rsid w:val="000D1366"/>
    <w:rsid w:val="000D2B90"/>
    <w:rsid w:val="000D43F0"/>
    <w:rsid w:val="000D44DD"/>
    <w:rsid w:val="000D50BC"/>
    <w:rsid w:val="000D50CB"/>
    <w:rsid w:val="000E145C"/>
    <w:rsid w:val="000E23EF"/>
    <w:rsid w:val="000E2ED7"/>
    <w:rsid w:val="000F39A2"/>
    <w:rsid w:val="00101879"/>
    <w:rsid w:val="0010600E"/>
    <w:rsid w:val="00112164"/>
    <w:rsid w:val="001149D1"/>
    <w:rsid w:val="0014254A"/>
    <w:rsid w:val="00150424"/>
    <w:rsid w:val="00152055"/>
    <w:rsid w:val="00165801"/>
    <w:rsid w:val="00171C1B"/>
    <w:rsid w:val="00183602"/>
    <w:rsid w:val="0019629B"/>
    <w:rsid w:val="00197ABC"/>
    <w:rsid w:val="001A50B0"/>
    <w:rsid w:val="001A760C"/>
    <w:rsid w:val="001C25EB"/>
    <w:rsid w:val="00202193"/>
    <w:rsid w:val="00204E16"/>
    <w:rsid w:val="00222554"/>
    <w:rsid w:val="002229CD"/>
    <w:rsid w:val="00230E9C"/>
    <w:rsid w:val="002324EB"/>
    <w:rsid w:val="0023269B"/>
    <w:rsid w:val="00234795"/>
    <w:rsid w:val="00236F56"/>
    <w:rsid w:val="00257FD0"/>
    <w:rsid w:val="00261633"/>
    <w:rsid w:val="00264B78"/>
    <w:rsid w:val="00265277"/>
    <w:rsid w:val="00275002"/>
    <w:rsid w:val="002814E5"/>
    <w:rsid w:val="00287EF3"/>
    <w:rsid w:val="00291F49"/>
    <w:rsid w:val="0029447C"/>
    <w:rsid w:val="00297636"/>
    <w:rsid w:val="002A1760"/>
    <w:rsid w:val="002B1633"/>
    <w:rsid w:val="002C5A69"/>
    <w:rsid w:val="002D102D"/>
    <w:rsid w:val="002D4337"/>
    <w:rsid w:val="002E4B87"/>
    <w:rsid w:val="002E5A3A"/>
    <w:rsid w:val="0030112D"/>
    <w:rsid w:val="00311522"/>
    <w:rsid w:val="00311E77"/>
    <w:rsid w:val="0031609D"/>
    <w:rsid w:val="0034689F"/>
    <w:rsid w:val="003539C7"/>
    <w:rsid w:val="00355839"/>
    <w:rsid w:val="00365FEE"/>
    <w:rsid w:val="00370E19"/>
    <w:rsid w:val="00370E5B"/>
    <w:rsid w:val="00374A73"/>
    <w:rsid w:val="003777C0"/>
    <w:rsid w:val="003803A3"/>
    <w:rsid w:val="0038341D"/>
    <w:rsid w:val="00397ABF"/>
    <w:rsid w:val="003A3591"/>
    <w:rsid w:val="003A390C"/>
    <w:rsid w:val="003A7E00"/>
    <w:rsid w:val="003C5FB5"/>
    <w:rsid w:val="003D792E"/>
    <w:rsid w:val="003F0980"/>
    <w:rsid w:val="00406563"/>
    <w:rsid w:val="00414A36"/>
    <w:rsid w:val="004175E7"/>
    <w:rsid w:val="0043156B"/>
    <w:rsid w:val="00436AC6"/>
    <w:rsid w:val="004463F2"/>
    <w:rsid w:val="00452131"/>
    <w:rsid w:val="00455F32"/>
    <w:rsid w:val="00456129"/>
    <w:rsid w:val="004728BB"/>
    <w:rsid w:val="0047451A"/>
    <w:rsid w:val="00481D4F"/>
    <w:rsid w:val="0048208D"/>
    <w:rsid w:val="00493166"/>
    <w:rsid w:val="0049430C"/>
    <w:rsid w:val="004A7670"/>
    <w:rsid w:val="004B4471"/>
    <w:rsid w:val="004B6AD0"/>
    <w:rsid w:val="004C0E34"/>
    <w:rsid w:val="004C4433"/>
    <w:rsid w:val="004D0BC1"/>
    <w:rsid w:val="004D404C"/>
    <w:rsid w:val="004E3621"/>
    <w:rsid w:val="004F2635"/>
    <w:rsid w:val="00501250"/>
    <w:rsid w:val="0050367A"/>
    <w:rsid w:val="00511F66"/>
    <w:rsid w:val="00512B08"/>
    <w:rsid w:val="0051596A"/>
    <w:rsid w:val="00526494"/>
    <w:rsid w:val="00530026"/>
    <w:rsid w:val="00547050"/>
    <w:rsid w:val="0056253D"/>
    <w:rsid w:val="00562EF6"/>
    <w:rsid w:val="00567CB1"/>
    <w:rsid w:val="005775D1"/>
    <w:rsid w:val="00580625"/>
    <w:rsid w:val="00591C37"/>
    <w:rsid w:val="0059320F"/>
    <w:rsid w:val="00597A4A"/>
    <w:rsid w:val="005A0004"/>
    <w:rsid w:val="005A25EA"/>
    <w:rsid w:val="005B120C"/>
    <w:rsid w:val="005B4481"/>
    <w:rsid w:val="005E255A"/>
    <w:rsid w:val="005E61F7"/>
    <w:rsid w:val="005F394D"/>
    <w:rsid w:val="005F5150"/>
    <w:rsid w:val="006044A0"/>
    <w:rsid w:val="00613718"/>
    <w:rsid w:val="00642681"/>
    <w:rsid w:val="00645964"/>
    <w:rsid w:val="00646563"/>
    <w:rsid w:val="006637B1"/>
    <w:rsid w:val="0067053D"/>
    <w:rsid w:val="006931E4"/>
    <w:rsid w:val="00696D68"/>
    <w:rsid w:val="006978EF"/>
    <w:rsid w:val="006B2C27"/>
    <w:rsid w:val="006B4FA0"/>
    <w:rsid w:val="006E5329"/>
    <w:rsid w:val="006E5895"/>
    <w:rsid w:val="006E785F"/>
    <w:rsid w:val="006E786B"/>
    <w:rsid w:val="006F32AB"/>
    <w:rsid w:val="00707EE2"/>
    <w:rsid w:val="00711D52"/>
    <w:rsid w:val="007177BB"/>
    <w:rsid w:val="00724F0F"/>
    <w:rsid w:val="00733590"/>
    <w:rsid w:val="00733DFF"/>
    <w:rsid w:val="00737375"/>
    <w:rsid w:val="00767643"/>
    <w:rsid w:val="007A0F30"/>
    <w:rsid w:val="007A6451"/>
    <w:rsid w:val="007A7CB2"/>
    <w:rsid w:val="007C2932"/>
    <w:rsid w:val="007C7AE2"/>
    <w:rsid w:val="007D47F2"/>
    <w:rsid w:val="007E7F00"/>
    <w:rsid w:val="0080263D"/>
    <w:rsid w:val="0080508F"/>
    <w:rsid w:val="00816BEC"/>
    <w:rsid w:val="00817690"/>
    <w:rsid w:val="008200AA"/>
    <w:rsid w:val="00833A46"/>
    <w:rsid w:val="00834965"/>
    <w:rsid w:val="00846C26"/>
    <w:rsid w:val="00857E02"/>
    <w:rsid w:val="00863D68"/>
    <w:rsid w:val="0086703A"/>
    <w:rsid w:val="0088097F"/>
    <w:rsid w:val="00885135"/>
    <w:rsid w:val="00887C1E"/>
    <w:rsid w:val="008A6A6C"/>
    <w:rsid w:val="008B3634"/>
    <w:rsid w:val="008C078A"/>
    <w:rsid w:val="008F05AE"/>
    <w:rsid w:val="008F0D34"/>
    <w:rsid w:val="008F5481"/>
    <w:rsid w:val="00901519"/>
    <w:rsid w:val="00910DA4"/>
    <w:rsid w:val="00924B10"/>
    <w:rsid w:val="00925226"/>
    <w:rsid w:val="0092690F"/>
    <w:rsid w:val="00936464"/>
    <w:rsid w:val="00936556"/>
    <w:rsid w:val="009532D2"/>
    <w:rsid w:val="00965ED1"/>
    <w:rsid w:val="0098235C"/>
    <w:rsid w:val="009973B9"/>
    <w:rsid w:val="009A0A8A"/>
    <w:rsid w:val="009B2636"/>
    <w:rsid w:val="009B28DD"/>
    <w:rsid w:val="009B39B3"/>
    <w:rsid w:val="009D504C"/>
    <w:rsid w:val="009E1F24"/>
    <w:rsid w:val="009F0712"/>
    <w:rsid w:val="00A51BD2"/>
    <w:rsid w:val="00A5398A"/>
    <w:rsid w:val="00A64752"/>
    <w:rsid w:val="00A878DC"/>
    <w:rsid w:val="00A90C2D"/>
    <w:rsid w:val="00A93A6E"/>
    <w:rsid w:val="00AA157D"/>
    <w:rsid w:val="00AB6346"/>
    <w:rsid w:val="00AB6CA7"/>
    <w:rsid w:val="00AC10E9"/>
    <w:rsid w:val="00AC2E1E"/>
    <w:rsid w:val="00AE28C5"/>
    <w:rsid w:val="00AE44D9"/>
    <w:rsid w:val="00AF3B31"/>
    <w:rsid w:val="00B0330C"/>
    <w:rsid w:val="00B12F47"/>
    <w:rsid w:val="00B13C72"/>
    <w:rsid w:val="00B31142"/>
    <w:rsid w:val="00B31FCC"/>
    <w:rsid w:val="00B61702"/>
    <w:rsid w:val="00B62E89"/>
    <w:rsid w:val="00B85990"/>
    <w:rsid w:val="00B86156"/>
    <w:rsid w:val="00B93B92"/>
    <w:rsid w:val="00BA4514"/>
    <w:rsid w:val="00BA713D"/>
    <w:rsid w:val="00BB48BF"/>
    <w:rsid w:val="00BB536A"/>
    <w:rsid w:val="00BC6231"/>
    <w:rsid w:val="00BF073C"/>
    <w:rsid w:val="00BF7BDB"/>
    <w:rsid w:val="00C02DEC"/>
    <w:rsid w:val="00C17291"/>
    <w:rsid w:val="00C225ED"/>
    <w:rsid w:val="00C235B4"/>
    <w:rsid w:val="00C35691"/>
    <w:rsid w:val="00C36A32"/>
    <w:rsid w:val="00C44F15"/>
    <w:rsid w:val="00C503D3"/>
    <w:rsid w:val="00C545B7"/>
    <w:rsid w:val="00C546D5"/>
    <w:rsid w:val="00C5614D"/>
    <w:rsid w:val="00C60CBB"/>
    <w:rsid w:val="00C612D9"/>
    <w:rsid w:val="00C64A95"/>
    <w:rsid w:val="00C857D6"/>
    <w:rsid w:val="00C927B2"/>
    <w:rsid w:val="00CA0041"/>
    <w:rsid w:val="00CB0191"/>
    <w:rsid w:val="00CB09C1"/>
    <w:rsid w:val="00CB1BEB"/>
    <w:rsid w:val="00CB727B"/>
    <w:rsid w:val="00CC1E7F"/>
    <w:rsid w:val="00CC2DA4"/>
    <w:rsid w:val="00CC2E5E"/>
    <w:rsid w:val="00CC49AD"/>
    <w:rsid w:val="00CE6924"/>
    <w:rsid w:val="00CE75CB"/>
    <w:rsid w:val="00CF40D6"/>
    <w:rsid w:val="00D008B9"/>
    <w:rsid w:val="00D047C2"/>
    <w:rsid w:val="00D11727"/>
    <w:rsid w:val="00D237A6"/>
    <w:rsid w:val="00D316CC"/>
    <w:rsid w:val="00D414B3"/>
    <w:rsid w:val="00D435A9"/>
    <w:rsid w:val="00D46419"/>
    <w:rsid w:val="00D5111B"/>
    <w:rsid w:val="00D5303A"/>
    <w:rsid w:val="00D57692"/>
    <w:rsid w:val="00D63BC3"/>
    <w:rsid w:val="00D73AAA"/>
    <w:rsid w:val="00D82A2C"/>
    <w:rsid w:val="00D83E1C"/>
    <w:rsid w:val="00D96292"/>
    <w:rsid w:val="00DB1B8B"/>
    <w:rsid w:val="00DD1F93"/>
    <w:rsid w:val="00DD266A"/>
    <w:rsid w:val="00DD71AB"/>
    <w:rsid w:val="00DE1490"/>
    <w:rsid w:val="00DF06D7"/>
    <w:rsid w:val="00E04A27"/>
    <w:rsid w:val="00E06DDA"/>
    <w:rsid w:val="00E13320"/>
    <w:rsid w:val="00E17C18"/>
    <w:rsid w:val="00E20EF4"/>
    <w:rsid w:val="00E4016F"/>
    <w:rsid w:val="00E43BE2"/>
    <w:rsid w:val="00E6779D"/>
    <w:rsid w:val="00E74634"/>
    <w:rsid w:val="00EA138D"/>
    <w:rsid w:val="00EB5C0E"/>
    <w:rsid w:val="00EC724B"/>
    <w:rsid w:val="00EE5218"/>
    <w:rsid w:val="00F00CD5"/>
    <w:rsid w:val="00F07114"/>
    <w:rsid w:val="00F10823"/>
    <w:rsid w:val="00F249DD"/>
    <w:rsid w:val="00F2520A"/>
    <w:rsid w:val="00F310B9"/>
    <w:rsid w:val="00F44093"/>
    <w:rsid w:val="00F62919"/>
    <w:rsid w:val="00F70031"/>
    <w:rsid w:val="00F81B83"/>
    <w:rsid w:val="00F91885"/>
    <w:rsid w:val="00FA4151"/>
    <w:rsid w:val="00FB1139"/>
    <w:rsid w:val="00FC5090"/>
    <w:rsid w:val="00FE6AAB"/>
    <w:rsid w:val="45E8A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D47F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H1,Document Header1,Заголов,Загол 2"/>
    <w:basedOn w:val="a"/>
    <w:next w:val="a"/>
    <w:link w:val="11"/>
    <w:uiPriority w:val="99"/>
    <w:qFormat/>
    <w:rsid w:val="007D47F2"/>
    <w:pPr>
      <w:keepNext/>
      <w:jc w:val="center"/>
      <w:outlineLvl w:val="0"/>
    </w:pPr>
    <w:rPr>
      <w:b/>
      <w:bCs/>
      <w:sz w:val="44"/>
      <w:szCs w:val="28"/>
    </w:rPr>
  </w:style>
  <w:style w:type="paragraph" w:styleId="2">
    <w:name w:val="heading 2"/>
    <w:aliases w:val="H2,Раздел,H21,Numbered text 3,h2,H22,H23,H24,H211,H25,H212,H221,H231,H241,H2111,H26,H213,H222,H232,H242,H2112,H27,H214,H28,H29,H210,H215,H216,H217,H218,H219,H220,H2110,H223,H2113,H224,H225,H226,H227,H228,H229,H230,H233,H234,H235,H2114,H236"/>
    <w:basedOn w:val="a"/>
    <w:next w:val="a"/>
    <w:link w:val="20"/>
    <w:qFormat/>
    <w:rsid w:val="007D47F2"/>
    <w:pPr>
      <w:keepNext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D47F2"/>
    <w:pPr>
      <w:keepNext/>
      <w:jc w:val="center"/>
      <w:outlineLvl w:val="2"/>
    </w:pPr>
    <w:rPr>
      <w:b/>
      <w:bCs/>
      <w:sz w:val="36"/>
      <w:szCs w:val="28"/>
    </w:rPr>
  </w:style>
  <w:style w:type="paragraph" w:styleId="4">
    <w:name w:val="heading 4"/>
    <w:basedOn w:val="a"/>
    <w:next w:val="a"/>
    <w:link w:val="40"/>
    <w:qFormat/>
    <w:rsid w:val="00AB6CA7"/>
    <w:pPr>
      <w:keepNext/>
      <w:widowControl w:val="0"/>
      <w:tabs>
        <w:tab w:val="num" w:pos="864"/>
      </w:tabs>
      <w:suppressAutoHyphens/>
      <w:autoSpaceDE/>
      <w:autoSpaceDN/>
      <w:ind w:left="864" w:hanging="864"/>
      <w:outlineLvl w:val="3"/>
    </w:pPr>
    <w:rPr>
      <w:rFonts w:eastAsia="Arial Unicode MS"/>
      <w:kern w:val="1"/>
      <w:sz w:val="28"/>
      <w:szCs w:val="24"/>
    </w:rPr>
  </w:style>
  <w:style w:type="paragraph" w:styleId="6">
    <w:name w:val="heading 6"/>
    <w:basedOn w:val="a"/>
    <w:next w:val="a"/>
    <w:link w:val="60"/>
    <w:unhideWhenUsed/>
    <w:qFormat/>
    <w:rsid w:val="00C60C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60C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B6CA7"/>
    <w:pPr>
      <w:keepNext/>
      <w:widowControl w:val="0"/>
      <w:tabs>
        <w:tab w:val="num" w:pos="1440"/>
      </w:tabs>
      <w:suppressAutoHyphens/>
      <w:autoSpaceDE/>
      <w:autoSpaceDN/>
      <w:ind w:left="1440" w:hanging="1440"/>
      <w:jc w:val="center"/>
      <w:outlineLvl w:val="7"/>
    </w:pPr>
    <w:rPr>
      <w:rFonts w:eastAsia="Arial Unicode MS"/>
      <w:b/>
      <w:kern w:val="1"/>
      <w:sz w:val="28"/>
      <w:szCs w:val="24"/>
    </w:rPr>
  </w:style>
  <w:style w:type="paragraph" w:styleId="9">
    <w:name w:val="heading 9"/>
    <w:basedOn w:val="a"/>
    <w:next w:val="a"/>
    <w:link w:val="90"/>
    <w:qFormat/>
    <w:rsid w:val="00AB6CA7"/>
    <w:p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H1 Знак,Document Header1 Знак,Заголов Знак,Загол 2 Знак"/>
    <w:basedOn w:val="a0"/>
    <w:link w:val="10"/>
    <w:uiPriority w:val="9"/>
    <w:rsid w:val="007D47F2"/>
    <w:rPr>
      <w:rFonts w:ascii="Times New Roman" w:eastAsia="Times New Roman" w:hAnsi="Times New Roman" w:cs="Times New Roman"/>
      <w:b/>
      <w:bCs/>
      <w:sz w:val="44"/>
      <w:szCs w:val="28"/>
      <w:lang w:eastAsia="ru-RU"/>
    </w:rPr>
  </w:style>
  <w:style w:type="character" w:customStyle="1" w:styleId="20">
    <w:name w:val="Заголовок 2 Знак"/>
    <w:aliases w:val="H2 Знак,Раздел Знак,H21 Знак,Numbered text 3 Знак,h2 Знак,H22 Знак,H23 Знак,H24 Знак,H211 Знак,H25 Знак,H212 Знак,H221 Знак,H231 Знак,H241 Знак,H2111 Знак,H26 Знак,H213 Знак,H222 Знак,H232 Знак,H242 Знак,H2112 Знак,H27 Знак,H214 Знак"/>
    <w:basedOn w:val="a0"/>
    <w:link w:val="2"/>
    <w:uiPriority w:val="9"/>
    <w:rsid w:val="007D47F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47F2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paragraph" w:styleId="a3">
    <w:name w:val="Balloon Text"/>
    <w:basedOn w:val="a"/>
    <w:link w:val="a4"/>
    <w:unhideWhenUsed/>
    <w:rsid w:val="007D47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D47F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D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22255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225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2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225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B6CA7"/>
    <w:rPr>
      <w:rFonts w:ascii="Times New Roman" w:eastAsia="Arial Unicode MS" w:hAnsi="Times New Roman" w:cs="Times New Roman"/>
      <w:kern w:val="1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B6CA7"/>
    <w:rPr>
      <w:rFonts w:ascii="Times New Roman" w:eastAsia="Arial Unicode MS" w:hAnsi="Times New Roman" w:cs="Times New Roman"/>
      <w:b/>
      <w:kern w:val="1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B6CA7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B6CA7"/>
  </w:style>
  <w:style w:type="character" w:customStyle="1" w:styleId="WW8Num2z0">
    <w:name w:val="WW8Num2z0"/>
    <w:rsid w:val="00AB6CA7"/>
    <w:rPr>
      <w:rFonts w:ascii="Symbol" w:hAnsi="Symbol"/>
    </w:rPr>
  </w:style>
  <w:style w:type="character" w:customStyle="1" w:styleId="WW8Num8z0">
    <w:name w:val="WW8Num8z0"/>
    <w:rsid w:val="00AB6CA7"/>
    <w:rPr>
      <w:rFonts w:ascii="OpenSymbol" w:hAnsi="OpenSymbol"/>
    </w:rPr>
  </w:style>
  <w:style w:type="character" w:customStyle="1" w:styleId="Absatz-Standardschriftart">
    <w:name w:val="Absatz-Standardschriftart"/>
    <w:rsid w:val="00AB6CA7"/>
  </w:style>
  <w:style w:type="character" w:customStyle="1" w:styleId="WW-Absatz-Standardschriftart">
    <w:name w:val="WW-Absatz-Standardschriftart"/>
    <w:rsid w:val="00AB6CA7"/>
  </w:style>
  <w:style w:type="character" w:customStyle="1" w:styleId="WW-Absatz-Standardschriftart1">
    <w:name w:val="WW-Absatz-Standardschriftart1"/>
    <w:rsid w:val="00AB6CA7"/>
  </w:style>
  <w:style w:type="character" w:customStyle="1" w:styleId="WW-Absatz-Standardschriftart11">
    <w:name w:val="WW-Absatz-Standardschriftart11"/>
    <w:rsid w:val="00AB6CA7"/>
  </w:style>
  <w:style w:type="character" w:customStyle="1" w:styleId="WW-Absatz-Standardschriftart111">
    <w:name w:val="WW-Absatz-Standardschriftart111"/>
    <w:rsid w:val="00AB6CA7"/>
  </w:style>
  <w:style w:type="character" w:customStyle="1" w:styleId="WW-Absatz-Standardschriftart1111">
    <w:name w:val="WW-Absatz-Standardschriftart1111"/>
    <w:rsid w:val="00AB6CA7"/>
  </w:style>
  <w:style w:type="character" w:customStyle="1" w:styleId="WW-Absatz-Standardschriftart11111">
    <w:name w:val="WW-Absatz-Standardschriftart11111"/>
    <w:rsid w:val="00AB6CA7"/>
  </w:style>
  <w:style w:type="character" w:customStyle="1" w:styleId="WW-Absatz-Standardschriftart111111">
    <w:name w:val="WW-Absatz-Standardschriftart111111"/>
    <w:rsid w:val="00AB6CA7"/>
  </w:style>
  <w:style w:type="character" w:customStyle="1" w:styleId="WW-Absatz-Standardschriftart1111111">
    <w:name w:val="WW-Absatz-Standardschriftart1111111"/>
    <w:rsid w:val="00AB6CA7"/>
  </w:style>
  <w:style w:type="character" w:customStyle="1" w:styleId="WW-Absatz-Standardschriftart11111111">
    <w:name w:val="WW-Absatz-Standardschriftart11111111"/>
    <w:rsid w:val="00AB6CA7"/>
  </w:style>
  <w:style w:type="character" w:customStyle="1" w:styleId="WW-Absatz-Standardschriftart111111111">
    <w:name w:val="WW-Absatz-Standardschriftart111111111"/>
    <w:rsid w:val="00AB6CA7"/>
  </w:style>
  <w:style w:type="character" w:styleId="ab">
    <w:name w:val="Hyperlink"/>
    <w:rsid w:val="00AB6CA7"/>
    <w:rPr>
      <w:color w:val="000080"/>
      <w:u w:val="single"/>
    </w:rPr>
  </w:style>
  <w:style w:type="character" w:customStyle="1" w:styleId="13">
    <w:name w:val="Основной шрифт абзаца1"/>
    <w:rsid w:val="00AB6CA7"/>
  </w:style>
  <w:style w:type="character" w:styleId="ac">
    <w:name w:val="Strong"/>
    <w:uiPriority w:val="99"/>
    <w:qFormat/>
    <w:rsid w:val="00AB6CA7"/>
    <w:rPr>
      <w:b/>
      <w:bCs/>
    </w:rPr>
  </w:style>
  <w:style w:type="character" w:customStyle="1" w:styleId="ad">
    <w:name w:val="Маркеры списка"/>
    <w:rsid w:val="00AB6CA7"/>
    <w:rPr>
      <w:rFonts w:ascii="OpenSymbol" w:eastAsia="OpenSymbol" w:hAnsi="OpenSymbol" w:cs="OpenSymbol"/>
    </w:rPr>
  </w:style>
  <w:style w:type="character" w:customStyle="1" w:styleId="WW8Num7z0">
    <w:name w:val="WW8Num7z0"/>
    <w:rsid w:val="00AB6CA7"/>
    <w:rPr>
      <w:rFonts w:ascii="Symbol" w:hAnsi="Symbol"/>
    </w:rPr>
  </w:style>
  <w:style w:type="character" w:styleId="ae">
    <w:name w:val="page number"/>
    <w:basedOn w:val="13"/>
    <w:rsid w:val="00AB6CA7"/>
  </w:style>
  <w:style w:type="character" w:customStyle="1" w:styleId="af">
    <w:name w:val="Символ сноски"/>
    <w:rsid w:val="00AB6CA7"/>
    <w:rPr>
      <w:vertAlign w:val="superscript"/>
    </w:rPr>
  </w:style>
  <w:style w:type="character" w:customStyle="1" w:styleId="WW8Num3z0">
    <w:name w:val="WW8Num3z0"/>
    <w:rsid w:val="00AB6CA7"/>
    <w:rPr>
      <w:rFonts w:ascii="OpenSymbol" w:hAnsi="OpenSymbol"/>
    </w:rPr>
  </w:style>
  <w:style w:type="character" w:customStyle="1" w:styleId="WW-">
    <w:name w:val="WW-Символ сноски"/>
    <w:rsid w:val="00AB6CA7"/>
  </w:style>
  <w:style w:type="character" w:customStyle="1" w:styleId="af0">
    <w:name w:val="Символ нумерации"/>
    <w:rsid w:val="00AB6CA7"/>
  </w:style>
  <w:style w:type="character" w:customStyle="1" w:styleId="af1">
    <w:name w:val="Символы концевой сноски"/>
    <w:rsid w:val="00AB6CA7"/>
    <w:rPr>
      <w:vertAlign w:val="superscript"/>
    </w:rPr>
  </w:style>
  <w:style w:type="character" w:customStyle="1" w:styleId="WW-0">
    <w:name w:val="WW-Символы концевой сноски"/>
    <w:rsid w:val="00AB6CA7"/>
  </w:style>
  <w:style w:type="character" w:styleId="af2">
    <w:name w:val="footnote reference"/>
    <w:semiHidden/>
    <w:rsid w:val="00AB6CA7"/>
    <w:rPr>
      <w:vertAlign w:val="superscript"/>
    </w:rPr>
  </w:style>
  <w:style w:type="character" w:styleId="af3">
    <w:name w:val="endnote reference"/>
    <w:semiHidden/>
    <w:rsid w:val="00AB6CA7"/>
    <w:rPr>
      <w:vertAlign w:val="superscript"/>
    </w:rPr>
  </w:style>
  <w:style w:type="paragraph" w:customStyle="1" w:styleId="af4">
    <w:name w:val="Заголовок"/>
    <w:basedOn w:val="a"/>
    <w:next w:val="af5"/>
    <w:rsid w:val="00AB6CA7"/>
    <w:pPr>
      <w:keepNext/>
      <w:widowControl w:val="0"/>
      <w:suppressAutoHyphens/>
      <w:autoSpaceDE/>
      <w:autoSpaceDN/>
      <w:spacing w:before="240" w:after="120"/>
    </w:pPr>
    <w:rPr>
      <w:rFonts w:ascii="Arial" w:eastAsia="Arial Unicode MS" w:hAnsi="Arial" w:cs="Tahoma"/>
      <w:kern w:val="1"/>
      <w:sz w:val="28"/>
      <w:szCs w:val="28"/>
    </w:rPr>
  </w:style>
  <w:style w:type="paragraph" w:styleId="af5">
    <w:name w:val="Body Text"/>
    <w:basedOn w:val="a"/>
    <w:link w:val="af6"/>
    <w:rsid w:val="00AB6CA7"/>
    <w:pPr>
      <w:widowControl w:val="0"/>
      <w:suppressAutoHyphens/>
      <w:autoSpaceDE/>
      <w:autoSpaceDN/>
      <w:spacing w:after="120"/>
    </w:pPr>
    <w:rPr>
      <w:rFonts w:eastAsia="Arial Unicode MS"/>
      <w:kern w:val="1"/>
      <w:sz w:val="28"/>
      <w:szCs w:val="24"/>
    </w:rPr>
  </w:style>
  <w:style w:type="character" w:customStyle="1" w:styleId="af6">
    <w:name w:val="Основной текст Знак"/>
    <w:basedOn w:val="a0"/>
    <w:link w:val="af5"/>
    <w:rsid w:val="00AB6CA7"/>
    <w:rPr>
      <w:rFonts w:ascii="Times New Roman" w:eastAsia="Arial Unicode MS" w:hAnsi="Times New Roman" w:cs="Times New Roman"/>
      <w:kern w:val="1"/>
      <w:sz w:val="28"/>
      <w:szCs w:val="24"/>
      <w:lang w:eastAsia="ru-RU"/>
    </w:rPr>
  </w:style>
  <w:style w:type="paragraph" w:styleId="af7">
    <w:name w:val="List"/>
    <w:basedOn w:val="af5"/>
    <w:rsid w:val="00AB6CA7"/>
    <w:rPr>
      <w:rFonts w:cs="Tahoma"/>
      <w:sz w:val="24"/>
    </w:rPr>
  </w:style>
  <w:style w:type="paragraph" w:customStyle="1" w:styleId="14">
    <w:name w:val="Название1"/>
    <w:basedOn w:val="a"/>
    <w:rsid w:val="00AB6CA7"/>
    <w:pPr>
      <w:widowControl w:val="0"/>
      <w:suppressLineNumbers/>
      <w:suppressAutoHyphens/>
      <w:autoSpaceDE/>
      <w:autoSpaceDN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AB6CA7"/>
    <w:pPr>
      <w:widowControl w:val="0"/>
      <w:suppressLineNumbers/>
      <w:suppressAutoHyphens/>
      <w:autoSpaceDE/>
      <w:autoSpaceDN/>
    </w:pPr>
    <w:rPr>
      <w:rFonts w:eastAsia="Arial Unicode MS" w:cs="Tahoma"/>
      <w:kern w:val="1"/>
      <w:sz w:val="24"/>
      <w:szCs w:val="24"/>
    </w:rPr>
  </w:style>
  <w:style w:type="paragraph" w:styleId="af8">
    <w:name w:val="Subtitle"/>
    <w:basedOn w:val="a"/>
    <w:next w:val="af5"/>
    <w:link w:val="af9"/>
    <w:qFormat/>
    <w:rsid w:val="00AB6CA7"/>
    <w:pPr>
      <w:widowControl w:val="0"/>
      <w:suppressAutoHyphens/>
      <w:autoSpaceDE/>
      <w:autoSpaceDN/>
      <w:jc w:val="center"/>
    </w:pPr>
    <w:rPr>
      <w:rFonts w:eastAsia="Arial Unicode MS"/>
      <w:kern w:val="1"/>
      <w:sz w:val="28"/>
      <w:szCs w:val="24"/>
    </w:rPr>
  </w:style>
  <w:style w:type="character" w:customStyle="1" w:styleId="af9">
    <w:name w:val="Подзаголовок Знак"/>
    <w:basedOn w:val="a0"/>
    <w:link w:val="af8"/>
    <w:rsid w:val="00AB6CA7"/>
    <w:rPr>
      <w:rFonts w:ascii="Times New Roman" w:eastAsia="Arial Unicode MS" w:hAnsi="Times New Roman" w:cs="Times New Roman"/>
      <w:kern w:val="1"/>
      <w:sz w:val="28"/>
      <w:szCs w:val="24"/>
      <w:lang w:eastAsia="ru-RU"/>
    </w:rPr>
  </w:style>
  <w:style w:type="paragraph" w:customStyle="1" w:styleId="afa">
    <w:name w:val="Содержимое таблицы"/>
    <w:basedOn w:val="a"/>
    <w:rsid w:val="00AB6CA7"/>
    <w:pPr>
      <w:widowControl w:val="0"/>
      <w:suppressLineNumbers/>
      <w:suppressAutoHyphens/>
      <w:autoSpaceDE/>
      <w:autoSpaceDN/>
    </w:pPr>
    <w:rPr>
      <w:rFonts w:eastAsia="Arial Unicode MS"/>
      <w:kern w:val="1"/>
      <w:sz w:val="28"/>
      <w:szCs w:val="24"/>
    </w:rPr>
  </w:style>
  <w:style w:type="paragraph" w:customStyle="1" w:styleId="afb">
    <w:name w:val="Заголовок таблицы"/>
    <w:basedOn w:val="afa"/>
    <w:rsid w:val="00AB6CA7"/>
    <w:pPr>
      <w:jc w:val="center"/>
    </w:pPr>
    <w:rPr>
      <w:b/>
      <w:bCs/>
    </w:rPr>
  </w:style>
  <w:style w:type="paragraph" w:customStyle="1" w:styleId="31">
    <w:name w:val="Основной текст 31"/>
    <w:basedOn w:val="a"/>
    <w:rsid w:val="00AB6CA7"/>
    <w:pPr>
      <w:widowControl w:val="0"/>
      <w:suppressAutoHyphens/>
      <w:autoSpaceDE/>
      <w:autoSpaceDN/>
      <w:jc w:val="both"/>
    </w:pPr>
    <w:rPr>
      <w:rFonts w:eastAsia="Arial Unicode MS"/>
      <w:kern w:val="1"/>
      <w:sz w:val="28"/>
      <w:szCs w:val="24"/>
    </w:rPr>
  </w:style>
  <w:style w:type="paragraph" w:customStyle="1" w:styleId="ConsNormal">
    <w:name w:val="ConsNormal"/>
    <w:uiPriority w:val="99"/>
    <w:rsid w:val="00AB6CA7"/>
    <w:pPr>
      <w:widowControl w:val="0"/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AB6CA7"/>
    <w:pPr>
      <w:widowControl w:val="0"/>
      <w:suppressAutoHyphens/>
      <w:autoSpaceDE/>
      <w:autoSpaceDN/>
      <w:spacing w:after="120" w:line="480" w:lineRule="auto"/>
      <w:ind w:left="283"/>
    </w:pPr>
    <w:rPr>
      <w:rFonts w:eastAsia="Arial Unicode MS"/>
      <w:kern w:val="1"/>
      <w:sz w:val="28"/>
      <w:szCs w:val="24"/>
    </w:rPr>
  </w:style>
  <w:style w:type="paragraph" w:customStyle="1" w:styleId="32">
    <w:name w:val="Стиль3"/>
    <w:basedOn w:val="21"/>
    <w:rsid w:val="00AB6CA7"/>
    <w:pPr>
      <w:tabs>
        <w:tab w:val="num" w:pos="480"/>
      </w:tabs>
      <w:spacing w:after="0" w:line="240" w:lineRule="auto"/>
      <w:ind w:left="480" w:hanging="480"/>
      <w:jc w:val="both"/>
    </w:pPr>
    <w:rPr>
      <w:szCs w:val="20"/>
    </w:rPr>
  </w:style>
  <w:style w:type="paragraph" w:customStyle="1" w:styleId="210">
    <w:name w:val="Нумерованный список 21"/>
    <w:basedOn w:val="a"/>
    <w:rsid w:val="00AB6CA7"/>
    <w:pPr>
      <w:widowControl w:val="0"/>
      <w:tabs>
        <w:tab w:val="num" w:pos="643"/>
      </w:tabs>
      <w:suppressAutoHyphens/>
      <w:autoSpaceDE/>
      <w:autoSpaceDN/>
      <w:ind w:left="643" w:hanging="360"/>
    </w:pPr>
    <w:rPr>
      <w:rFonts w:eastAsia="Arial Unicode MS"/>
      <w:kern w:val="1"/>
      <w:sz w:val="28"/>
      <w:szCs w:val="24"/>
    </w:rPr>
  </w:style>
  <w:style w:type="paragraph" w:customStyle="1" w:styleId="22">
    <w:name w:val="Стиль2"/>
    <w:basedOn w:val="210"/>
    <w:uiPriority w:val="99"/>
    <w:rsid w:val="00AB6CA7"/>
    <w:pPr>
      <w:keepNext/>
      <w:keepLines/>
      <w:suppressLineNumbers/>
      <w:tabs>
        <w:tab w:val="clear" w:pos="643"/>
        <w:tab w:val="left" w:pos="12570"/>
        <w:tab w:val="left" w:pos="13299"/>
      </w:tabs>
      <w:spacing w:after="60"/>
      <w:ind w:left="1209" w:hanging="480"/>
      <w:jc w:val="both"/>
    </w:pPr>
    <w:rPr>
      <w:b/>
      <w:szCs w:val="20"/>
    </w:rPr>
  </w:style>
  <w:style w:type="paragraph" w:customStyle="1" w:styleId="ConsPlusNormal">
    <w:name w:val="ConsPlusNormal"/>
    <w:rsid w:val="00AB6CA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fc">
    <w:name w:val="footnote text"/>
    <w:basedOn w:val="a"/>
    <w:link w:val="afd"/>
    <w:semiHidden/>
    <w:rsid w:val="00AB6CA7"/>
    <w:pPr>
      <w:widowControl w:val="0"/>
      <w:suppressLineNumbers/>
      <w:suppressAutoHyphens/>
      <w:autoSpaceDE/>
      <w:autoSpaceDN/>
      <w:ind w:left="283" w:hanging="283"/>
    </w:pPr>
    <w:rPr>
      <w:rFonts w:eastAsia="Arial Unicode MS"/>
      <w:kern w:val="1"/>
    </w:rPr>
  </w:style>
  <w:style w:type="character" w:customStyle="1" w:styleId="afd">
    <w:name w:val="Текст сноски Знак"/>
    <w:basedOn w:val="a0"/>
    <w:link w:val="afc"/>
    <w:semiHidden/>
    <w:rsid w:val="00AB6CA7"/>
    <w:rPr>
      <w:rFonts w:ascii="Times New Roman" w:eastAsia="Arial Unicode MS" w:hAnsi="Times New Roman" w:cs="Times New Roman"/>
      <w:kern w:val="1"/>
      <w:sz w:val="20"/>
      <w:szCs w:val="20"/>
      <w:lang w:eastAsia="ru-RU"/>
    </w:rPr>
  </w:style>
  <w:style w:type="paragraph" w:customStyle="1" w:styleId="afe">
    <w:name w:val="текст сноски"/>
    <w:basedOn w:val="a"/>
    <w:rsid w:val="00AB6CA7"/>
    <w:pPr>
      <w:widowControl w:val="0"/>
      <w:suppressAutoHyphens/>
      <w:autoSpaceDE/>
      <w:autoSpaceDN/>
    </w:pPr>
    <w:rPr>
      <w:rFonts w:ascii="Gelvetsky 12pt" w:eastAsia="Arial Unicode MS" w:hAnsi="Gelvetsky 12pt"/>
      <w:kern w:val="1"/>
      <w:sz w:val="28"/>
      <w:lang w:val="en-US"/>
    </w:rPr>
  </w:style>
  <w:style w:type="paragraph" w:styleId="HTML">
    <w:name w:val="HTML Preformatted"/>
    <w:basedOn w:val="a"/>
    <w:link w:val="HTML0"/>
    <w:uiPriority w:val="99"/>
    <w:rsid w:val="00AB6CA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</w:pPr>
    <w:rPr>
      <w:rFonts w:ascii="Courier New" w:eastAsia="Arial Unicode MS" w:hAnsi="Courier New" w:cs="Courier New"/>
      <w:color w:val="000000"/>
      <w:kern w:val="1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rsid w:val="00AB6CA7"/>
    <w:rPr>
      <w:rFonts w:ascii="Courier New" w:eastAsia="Arial Unicode MS" w:hAnsi="Courier New" w:cs="Courier New"/>
      <w:color w:val="000000"/>
      <w:kern w:val="1"/>
      <w:sz w:val="18"/>
      <w:szCs w:val="18"/>
      <w:lang w:eastAsia="ru-RU"/>
    </w:rPr>
  </w:style>
  <w:style w:type="paragraph" w:styleId="aff">
    <w:name w:val="Normal (Web)"/>
    <w:basedOn w:val="a"/>
    <w:uiPriority w:val="99"/>
    <w:rsid w:val="00AB6CA7"/>
    <w:pPr>
      <w:widowControl w:val="0"/>
      <w:suppressAutoHyphens/>
      <w:autoSpaceDE/>
      <w:autoSpaceDN/>
      <w:spacing w:before="129" w:after="129"/>
      <w:ind w:left="129" w:right="129"/>
    </w:pPr>
    <w:rPr>
      <w:rFonts w:eastAsia="Arial Unicode MS"/>
      <w:kern w:val="1"/>
      <w:sz w:val="28"/>
    </w:rPr>
  </w:style>
  <w:style w:type="paragraph" w:styleId="16">
    <w:name w:val="toc 1"/>
    <w:basedOn w:val="a"/>
    <w:next w:val="a"/>
    <w:uiPriority w:val="99"/>
    <w:rsid w:val="00AB6CA7"/>
    <w:pPr>
      <w:widowControl w:val="0"/>
      <w:suppressAutoHyphens/>
      <w:autoSpaceDE/>
      <w:autoSpaceDN/>
      <w:jc w:val="center"/>
    </w:pPr>
    <w:rPr>
      <w:rFonts w:eastAsia="Arial Unicode MS"/>
      <w:b/>
      <w:caps/>
      <w:kern w:val="1"/>
      <w:sz w:val="28"/>
      <w:szCs w:val="24"/>
    </w:rPr>
  </w:style>
  <w:style w:type="paragraph" w:customStyle="1" w:styleId="ConsPlusNonformat">
    <w:name w:val="ConsPlusNonformat"/>
    <w:rsid w:val="00AB6CA7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AB6CA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4"/>
      <w:szCs w:val="24"/>
      <w:lang w:eastAsia="ar-SA"/>
    </w:rPr>
  </w:style>
  <w:style w:type="paragraph" w:styleId="aff0">
    <w:name w:val="Body Text Indent"/>
    <w:basedOn w:val="a"/>
    <w:link w:val="aff1"/>
    <w:rsid w:val="00AB6CA7"/>
    <w:pPr>
      <w:widowControl w:val="0"/>
      <w:suppressAutoHyphens/>
      <w:autoSpaceDE/>
      <w:autoSpaceDN/>
      <w:ind w:firstLine="360"/>
      <w:jc w:val="both"/>
    </w:pPr>
    <w:rPr>
      <w:rFonts w:eastAsia="Arial Unicode MS"/>
      <w:kern w:val="1"/>
      <w:sz w:val="28"/>
      <w:szCs w:val="24"/>
    </w:rPr>
  </w:style>
  <w:style w:type="character" w:customStyle="1" w:styleId="aff1">
    <w:name w:val="Основной текст с отступом Знак"/>
    <w:basedOn w:val="a0"/>
    <w:link w:val="aff0"/>
    <w:uiPriority w:val="99"/>
    <w:rsid w:val="00AB6CA7"/>
    <w:rPr>
      <w:rFonts w:ascii="Times New Roman" w:eastAsia="Arial Unicode MS" w:hAnsi="Times New Roman" w:cs="Times New Roman"/>
      <w:kern w:val="1"/>
      <w:sz w:val="28"/>
      <w:szCs w:val="24"/>
      <w:lang w:eastAsia="ru-RU"/>
    </w:rPr>
  </w:style>
  <w:style w:type="paragraph" w:customStyle="1" w:styleId="211">
    <w:name w:val="Основной текст 21"/>
    <w:basedOn w:val="a"/>
    <w:uiPriority w:val="99"/>
    <w:rsid w:val="00AB6CA7"/>
    <w:pPr>
      <w:widowControl w:val="0"/>
      <w:suppressAutoHyphens/>
      <w:autoSpaceDE/>
      <w:autoSpaceDN/>
    </w:pPr>
    <w:rPr>
      <w:rFonts w:eastAsia="Arial Unicode MS"/>
      <w:kern w:val="1"/>
      <w:sz w:val="28"/>
      <w:szCs w:val="24"/>
    </w:rPr>
  </w:style>
  <w:style w:type="paragraph" w:customStyle="1" w:styleId="110">
    <w:name w:val="заголовок 11"/>
    <w:basedOn w:val="a"/>
    <w:next w:val="a"/>
    <w:rsid w:val="00AB6CA7"/>
    <w:pPr>
      <w:keepNext/>
      <w:widowControl w:val="0"/>
      <w:suppressAutoHyphens/>
      <w:autoSpaceDE/>
      <w:autoSpaceDN/>
      <w:jc w:val="center"/>
    </w:pPr>
    <w:rPr>
      <w:rFonts w:eastAsia="Arial Unicode MS"/>
      <w:kern w:val="1"/>
      <w:sz w:val="28"/>
    </w:rPr>
  </w:style>
  <w:style w:type="paragraph" w:customStyle="1" w:styleId="23">
    <w:name w:val="çàãîëîâîê 2"/>
    <w:basedOn w:val="a"/>
    <w:next w:val="a"/>
    <w:rsid w:val="00AB6CA7"/>
    <w:pPr>
      <w:keepNext/>
      <w:widowControl w:val="0"/>
      <w:suppressAutoHyphens/>
      <w:autoSpaceDE/>
      <w:autoSpaceDN/>
      <w:jc w:val="both"/>
    </w:pPr>
    <w:rPr>
      <w:rFonts w:eastAsia="Arial Unicode MS"/>
      <w:kern w:val="1"/>
      <w:sz w:val="28"/>
    </w:rPr>
  </w:style>
  <w:style w:type="paragraph" w:customStyle="1" w:styleId="aff2">
    <w:name w:val="Содержимое врезки"/>
    <w:basedOn w:val="af5"/>
    <w:rsid w:val="00AB6CA7"/>
  </w:style>
  <w:style w:type="paragraph" w:customStyle="1" w:styleId="AAA">
    <w:name w:val="! AAA !"/>
    <w:rsid w:val="00AB6CA7"/>
    <w:pPr>
      <w:suppressAutoHyphens/>
      <w:spacing w:after="120" w:line="240" w:lineRule="auto"/>
      <w:jc w:val="both"/>
    </w:pPr>
    <w:rPr>
      <w:rFonts w:ascii="Times New Roman" w:eastAsia="Arial" w:hAnsi="Times New Roman" w:cs="Times New Roman"/>
      <w:color w:val="0000FF"/>
      <w:sz w:val="24"/>
      <w:szCs w:val="24"/>
      <w:lang w:eastAsia="ar-SA"/>
    </w:rPr>
  </w:style>
  <w:style w:type="paragraph" w:customStyle="1" w:styleId="220">
    <w:name w:val="Основной текст 22"/>
    <w:basedOn w:val="a"/>
    <w:rsid w:val="00AB6CA7"/>
    <w:pPr>
      <w:suppressAutoHyphens/>
      <w:autoSpaceDE/>
      <w:autoSpaceDN/>
      <w:jc w:val="center"/>
    </w:pPr>
    <w:rPr>
      <w:b/>
      <w:sz w:val="56"/>
      <w:szCs w:val="24"/>
      <w:lang w:eastAsia="ar-SA"/>
    </w:rPr>
  </w:style>
  <w:style w:type="table" w:customStyle="1" w:styleId="17">
    <w:name w:val="Сетка таблицы1"/>
    <w:basedOn w:val="a1"/>
    <w:next w:val="a5"/>
    <w:uiPriority w:val="59"/>
    <w:rsid w:val="00AB6CA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rsid w:val="00AB6CA7"/>
    <w:rPr>
      <w:color w:val="800080"/>
      <w:u w:val="single"/>
    </w:rPr>
  </w:style>
  <w:style w:type="character" w:styleId="aff4">
    <w:name w:val="Emphasis"/>
    <w:basedOn w:val="a0"/>
    <w:uiPriority w:val="99"/>
    <w:qFormat/>
    <w:rsid w:val="00AB6CA7"/>
    <w:rPr>
      <w:i/>
      <w:iCs/>
    </w:rPr>
  </w:style>
  <w:style w:type="paragraph" w:styleId="24">
    <w:name w:val="Body Text 2"/>
    <w:basedOn w:val="a"/>
    <w:link w:val="25"/>
    <w:uiPriority w:val="99"/>
    <w:rsid w:val="00AB6CA7"/>
    <w:pPr>
      <w:autoSpaceDE/>
      <w:autoSpaceDN/>
    </w:pPr>
    <w:rPr>
      <w:b/>
      <w:sz w:val="24"/>
    </w:rPr>
  </w:style>
  <w:style w:type="character" w:customStyle="1" w:styleId="25">
    <w:name w:val="Основной текст 2 Знак"/>
    <w:basedOn w:val="a0"/>
    <w:link w:val="24"/>
    <w:uiPriority w:val="99"/>
    <w:rsid w:val="00AB6C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"/>
    <w:link w:val="34"/>
    <w:uiPriority w:val="99"/>
    <w:rsid w:val="00AB6CA7"/>
    <w:pPr>
      <w:autoSpaceDE/>
      <w:autoSpaceDN/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uiPriority w:val="99"/>
    <w:rsid w:val="00AB6C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5">
    <w:name w:val="Пункт"/>
    <w:basedOn w:val="a"/>
    <w:uiPriority w:val="99"/>
    <w:rsid w:val="00AB6CA7"/>
    <w:pPr>
      <w:tabs>
        <w:tab w:val="num" w:pos="1800"/>
      </w:tabs>
      <w:autoSpaceDE/>
      <w:autoSpaceDN/>
      <w:ind w:left="1224" w:hanging="504"/>
      <w:jc w:val="both"/>
    </w:pPr>
    <w:rPr>
      <w:sz w:val="24"/>
      <w:szCs w:val="28"/>
    </w:rPr>
  </w:style>
  <w:style w:type="paragraph" w:customStyle="1" w:styleId="aff6">
    <w:name w:val="Подпункт"/>
    <w:basedOn w:val="aff5"/>
    <w:uiPriority w:val="99"/>
    <w:rsid w:val="00AB6CA7"/>
    <w:pPr>
      <w:tabs>
        <w:tab w:val="clear" w:pos="1800"/>
        <w:tab w:val="num" w:pos="2520"/>
      </w:tabs>
      <w:ind w:left="1728" w:hanging="648"/>
    </w:pPr>
  </w:style>
  <w:style w:type="character" w:styleId="aff7">
    <w:name w:val="line number"/>
    <w:basedOn w:val="a0"/>
    <w:uiPriority w:val="99"/>
    <w:rsid w:val="00AB6CA7"/>
  </w:style>
  <w:style w:type="paragraph" w:customStyle="1" w:styleId="ConsPlusTitle">
    <w:name w:val="ConsPlusTitle"/>
    <w:uiPriority w:val="99"/>
    <w:rsid w:val="00AB6C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AB6CA7"/>
    <w:pPr>
      <w:keepNext/>
      <w:keepLines/>
      <w:widowControl w:val="0"/>
      <w:numPr>
        <w:numId w:val="24"/>
      </w:numPr>
      <w:suppressLineNumbers/>
      <w:suppressAutoHyphens/>
      <w:autoSpaceDE/>
      <w:autoSpaceDN/>
      <w:spacing w:before="120"/>
    </w:pPr>
    <w:rPr>
      <w:b/>
      <w:sz w:val="28"/>
      <w:szCs w:val="24"/>
    </w:rPr>
  </w:style>
  <w:style w:type="paragraph" w:customStyle="1" w:styleId="35">
    <w:name w:val="Стиль3 Знак Знак"/>
    <w:basedOn w:val="a7"/>
    <w:uiPriority w:val="99"/>
    <w:rsid w:val="00AB6CA7"/>
    <w:pPr>
      <w:widowControl w:val="0"/>
      <w:tabs>
        <w:tab w:val="clear" w:pos="4677"/>
        <w:tab w:val="clear" w:pos="9355"/>
        <w:tab w:val="num" w:pos="227"/>
      </w:tabs>
      <w:autoSpaceDE/>
      <w:autoSpaceDN/>
      <w:adjustRightInd w:val="0"/>
      <w:spacing w:before="120"/>
      <w:jc w:val="both"/>
      <w:textAlignment w:val="baseline"/>
    </w:pPr>
    <w:rPr>
      <w:sz w:val="24"/>
    </w:rPr>
  </w:style>
  <w:style w:type="paragraph" w:styleId="aff8">
    <w:name w:val="Block Text"/>
    <w:basedOn w:val="a"/>
    <w:uiPriority w:val="99"/>
    <w:rsid w:val="00AB6CA7"/>
    <w:pPr>
      <w:shd w:val="clear" w:color="auto" w:fill="FFFFFF"/>
      <w:autoSpaceDE/>
      <w:autoSpaceDN/>
      <w:spacing w:line="266" w:lineRule="exact"/>
      <w:ind w:left="22" w:right="7" w:firstLine="698"/>
      <w:jc w:val="both"/>
    </w:pPr>
    <w:rPr>
      <w:spacing w:val="-2"/>
      <w:sz w:val="24"/>
      <w:szCs w:val="24"/>
    </w:rPr>
  </w:style>
  <w:style w:type="paragraph" w:customStyle="1" w:styleId="0">
    <w:name w:val="Обычный + уплотненный на  0"/>
    <w:aliases w:val="05 пт"/>
    <w:basedOn w:val="a"/>
    <w:uiPriority w:val="99"/>
    <w:rsid w:val="00AB6CA7"/>
    <w:pPr>
      <w:shd w:val="clear" w:color="auto" w:fill="FFFFFF"/>
      <w:tabs>
        <w:tab w:val="left" w:pos="1246"/>
      </w:tabs>
      <w:adjustRightInd w:val="0"/>
      <w:spacing w:line="274" w:lineRule="exact"/>
      <w:ind w:firstLine="900"/>
      <w:jc w:val="both"/>
    </w:pPr>
    <w:rPr>
      <w:rFonts w:ascii="Times New Roman CYR" w:hAnsi="Times New Roman CYR"/>
      <w:spacing w:val="-15"/>
      <w:sz w:val="24"/>
      <w:szCs w:val="24"/>
    </w:rPr>
  </w:style>
  <w:style w:type="paragraph" w:styleId="26">
    <w:name w:val="List Number 2"/>
    <w:basedOn w:val="a"/>
    <w:uiPriority w:val="99"/>
    <w:rsid w:val="00AB6CA7"/>
    <w:pPr>
      <w:tabs>
        <w:tab w:val="num" w:pos="432"/>
      </w:tabs>
      <w:autoSpaceDE/>
      <w:autoSpaceDN/>
      <w:ind w:left="432" w:hanging="432"/>
      <w:contextualSpacing/>
    </w:pPr>
    <w:rPr>
      <w:sz w:val="24"/>
      <w:szCs w:val="24"/>
    </w:rPr>
  </w:style>
  <w:style w:type="paragraph" w:styleId="27">
    <w:name w:val="Body Text Indent 2"/>
    <w:basedOn w:val="a"/>
    <w:link w:val="28"/>
    <w:uiPriority w:val="99"/>
    <w:rsid w:val="00AB6CA7"/>
    <w:pPr>
      <w:autoSpaceDE/>
      <w:autoSpaceDN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AB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9">
    <w:name w:val="Знак"/>
    <w:basedOn w:val="a"/>
    <w:next w:val="2"/>
    <w:autoRedefine/>
    <w:uiPriority w:val="99"/>
    <w:rsid w:val="00AB6CA7"/>
    <w:pPr>
      <w:autoSpaceDE/>
      <w:autoSpaceDN/>
      <w:spacing w:after="160" w:line="240" w:lineRule="exact"/>
    </w:pPr>
    <w:rPr>
      <w:sz w:val="24"/>
      <w:lang w:val="en-US" w:eastAsia="en-US"/>
    </w:rPr>
  </w:style>
  <w:style w:type="paragraph" w:styleId="affa">
    <w:name w:val="Plain Text"/>
    <w:basedOn w:val="a"/>
    <w:link w:val="affb"/>
    <w:uiPriority w:val="99"/>
    <w:rsid w:val="00AB6CA7"/>
    <w:pPr>
      <w:autoSpaceDE/>
      <w:autoSpaceDN/>
    </w:pPr>
    <w:rPr>
      <w:rFonts w:ascii="Courier New" w:hAnsi="Courier New"/>
    </w:rPr>
  </w:style>
  <w:style w:type="character" w:customStyle="1" w:styleId="affb">
    <w:name w:val="Текст Знак"/>
    <w:basedOn w:val="a0"/>
    <w:link w:val="affa"/>
    <w:uiPriority w:val="99"/>
    <w:rsid w:val="00AB6C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c">
    <w:name w:val="Body Text First Indent"/>
    <w:basedOn w:val="af5"/>
    <w:link w:val="affd"/>
    <w:uiPriority w:val="99"/>
    <w:rsid w:val="00AB6CA7"/>
    <w:pPr>
      <w:widowControl/>
      <w:suppressAutoHyphens w:val="0"/>
      <w:ind w:firstLine="210"/>
    </w:pPr>
    <w:rPr>
      <w:rFonts w:eastAsia="Times New Roman"/>
      <w:kern w:val="0"/>
      <w:sz w:val="24"/>
    </w:rPr>
  </w:style>
  <w:style w:type="character" w:customStyle="1" w:styleId="affd">
    <w:name w:val="Красная строка Знак"/>
    <w:basedOn w:val="af6"/>
    <w:link w:val="affc"/>
    <w:uiPriority w:val="99"/>
    <w:rsid w:val="00AB6CA7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29">
    <w:name w:val="Знак Знак Знак2 Знак"/>
    <w:basedOn w:val="a"/>
    <w:uiPriority w:val="99"/>
    <w:rsid w:val="00AB6CA7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ffe">
    <w:name w:val="Цветовое выделение"/>
    <w:uiPriority w:val="99"/>
    <w:rsid w:val="00AB6CA7"/>
    <w:rPr>
      <w:b/>
      <w:bCs/>
      <w:color w:val="000080"/>
      <w:sz w:val="20"/>
      <w:szCs w:val="20"/>
    </w:rPr>
  </w:style>
  <w:style w:type="paragraph" w:customStyle="1" w:styleId="afff">
    <w:name w:val="Таблицы (моноширинный)"/>
    <w:basedOn w:val="a"/>
    <w:next w:val="a"/>
    <w:uiPriority w:val="99"/>
    <w:rsid w:val="00AB6CA7"/>
    <w:pPr>
      <w:widowControl w:val="0"/>
      <w:adjustRightInd w:val="0"/>
      <w:jc w:val="both"/>
    </w:pPr>
    <w:rPr>
      <w:rFonts w:ascii="Courier New" w:hAnsi="Courier New" w:cs="Courier New"/>
    </w:rPr>
  </w:style>
  <w:style w:type="paragraph" w:styleId="36">
    <w:name w:val="Body Text Indent 3"/>
    <w:basedOn w:val="a"/>
    <w:link w:val="37"/>
    <w:uiPriority w:val="99"/>
    <w:rsid w:val="00AB6CA7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rsid w:val="00AB6C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1">
    <w:name w:val="s_1"/>
    <w:basedOn w:val="a"/>
    <w:rsid w:val="00AB6CA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numbering" w:customStyle="1" w:styleId="2a">
    <w:name w:val="Нет списка2"/>
    <w:next w:val="a2"/>
    <w:uiPriority w:val="99"/>
    <w:semiHidden/>
    <w:unhideWhenUsed/>
    <w:rsid w:val="00A51BD2"/>
  </w:style>
  <w:style w:type="table" w:customStyle="1" w:styleId="2b">
    <w:name w:val="Сетка таблицы2"/>
    <w:basedOn w:val="a1"/>
    <w:next w:val="a5"/>
    <w:uiPriority w:val="99"/>
    <w:rsid w:val="00A51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Подраздел"/>
    <w:basedOn w:val="a"/>
    <w:uiPriority w:val="99"/>
    <w:semiHidden/>
    <w:rsid w:val="00A51BD2"/>
    <w:pPr>
      <w:suppressAutoHyphens/>
      <w:autoSpaceDE/>
      <w:autoSpaceDN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f1">
    <w:name w:val="TOC Heading"/>
    <w:basedOn w:val="10"/>
    <w:next w:val="a"/>
    <w:uiPriority w:val="99"/>
    <w:qFormat/>
    <w:rsid w:val="00A51BD2"/>
    <w:pPr>
      <w:keepLines/>
      <w:autoSpaceDE/>
      <w:autoSpaceDN/>
      <w:spacing w:before="480" w:line="276" w:lineRule="auto"/>
      <w:outlineLvl w:val="9"/>
    </w:pPr>
    <w:rPr>
      <w:rFonts w:ascii="Cambria" w:hAnsi="Cambria"/>
      <w:color w:val="365F91"/>
      <w:sz w:val="28"/>
      <w:lang w:eastAsia="en-US"/>
    </w:rPr>
  </w:style>
  <w:style w:type="paragraph" w:styleId="38">
    <w:name w:val="toc 3"/>
    <w:basedOn w:val="a"/>
    <w:next w:val="a"/>
    <w:autoRedefine/>
    <w:uiPriority w:val="99"/>
    <w:rsid w:val="00A51BD2"/>
    <w:pPr>
      <w:autoSpaceDE/>
      <w:autoSpaceDN/>
      <w:ind w:left="240"/>
    </w:pPr>
    <w:rPr>
      <w:rFonts w:ascii="Calibri" w:hAnsi="Calibri"/>
    </w:rPr>
  </w:style>
  <w:style w:type="paragraph" w:styleId="2c">
    <w:name w:val="toc 2"/>
    <w:basedOn w:val="a"/>
    <w:next w:val="a"/>
    <w:autoRedefine/>
    <w:uiPriority w:val="99"/>
    <w:rsid w:val="00A51BD2"/>
    <w:pPr>
      <w:autoSpaceDE/>
      <w:autoSpaceDN/>
      <w:spacing w:before="240"/>
    </w:pPr>
    <w:rPr>
      <w:rFonts w:ascii="Calibri" w:hAnsi="Calibri"/>
      <w:b/>
      <w:bCs/>
    </w:rPr>
  </w:style>
  <w:style w:type="paragraph" w:styleId="41">
    <w:name w:val="toc 4"/>
    <w:basedOn w:val="a"/>
    <w:next w:val="a"/>
    <w:autoRedefine/>
    <w:uiPriority w:val="99"/>
    <w:rsid w:val="00A51BD2"/>
    <w:pPr>
      <w:autoSpaceDE/>
      <w:autoSpaceDN/>
      <w:ind w:left="480"/>
    </w:pPr>
    <w:rPr>
      <w:rFonts w:ascii="Calibri" w:hAnsi="Calibri"/>
    </w:rPr>
  </w:style>
  <w:style w:type="paragraph" w:styleId="5">
    <w:name w:val="toc 5"/>
    <w:basedOn w:val="a"/>
    <w:next w:val="a"/>
    <w:autoRedefine/>
    <w:uiPriority w:val="99"/>
    <w:rsid w:val="00A51BD2"/>
    <w:pPr>
      <w:autoSpaceDE/>
      <w:autoSpaceDN/>
      <w:ind w:left="720"/>
    </w:pPr>
    <w:rPr>
      <w:rFonts w:ascii="Calibri" w:hAnsi="Calibri"/>
    </w:rPr>
  </w:style>
  <w:style w:type="paragraph" w:styleId="61">
    <w:name w:val="toc 6"/>
    <w:basedOn w:val="a"/>
    <w:next w:val="a"/>
    <w:autoRedefine/>
    <w:uiPriority w:val="99"/>
    <w:rsid w:val="00A51BD2"/>
    <w:pPr>
      <w:autoSpaceDE/>
      <w:autoSpaceDN/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A51BD2"/>
    <w:pPr>
      <w:autoSpaceDE/>
      <w:autoSpaceDN/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A51BD2"/>
    <w:pPr>
      <w:autoSpaceDE/>
      <w:autoSpaceDN/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A51BD2"/>
    <w:pPr>
      <w:autoSpaceDE/>
      <w:autoSpaceDN/>
      <w:ind w:left="1680"/>
    </w:pPr>
    <w:rPr>
      <w:rFonts w:ascii="Calibri" w:hAnsi="Calibri"/>
    </w:rPr>
  </w:style>
  <w:style w:type="paragraph" w:customStyle="1" w:styleId="Default">
    <w:name w:val="Default"/>
    <w:uiPriority w:val="99"/>
    <w:rsid w:val="000F39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0CB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60C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WW8Num3z1">
    <w:name w:val="WW8Num3z1"/>
    <w:rsid w:val="00C60CBB"/>
    <w:rPr>
      <w:rFonts w:ascii="Courier New" w:hAnsi="Courier New" w:cs="Courier New"/>
    </w:rPr>
  </w:style>
  <w:style w:type="character" w:customStyle="1" w:styleId="WW8Num3z2">
    <w:name w:val="WW8Num3z2"/>
    <w:rsid w:val="00C60CBB"/>
    <w:rPr>
      <w:rFonts w:ascii="Wingdings" w:hAnsi="Wingdings" w:cs="Wingdings"/>
    </w:rPr>
  </w:style>
  <w:style w:type="character" w:customStyle="1" w:styleId="WW8Num3z3">
    <w:name w:val="WW8Num3z3"/>
    <w:rsid w:val="00C60CBB"/>
    <w:rPr>
      <w:rFonts w:ascii="Symbol" w:hAnsi="Symbol" w:cs="Symbol"/>
    </w:rPr>
  </w:style>
  <w:style w:type="character" w:customStyle="1" w:styleId="WW8Num4z0">
    <w:name w:val="WW8Num4z0"/>
    <w:rsid w:val="00C60CBB"/>
    <w:rPr>
      <w:rFonts w:ascii="Symbol" w:hAnsi="Symbol" w:cs="Symbol"/>
    </w:rPr>
  </w:style>
  <w:style w:type="character" w:customStyle="1" w:styleId="WW8Num5z0">
    <w:name w:val="WW8Num5z0"/>
    <w:rsid w:val="00C60CBB"/>
    <w:rPr>
      <w:rFonts w:ascii="Arial" w:hAnsi="Arial" w:cs="Arial"/>
    </w:rPr>
  </w:style>
  <w:style w:type="character" w:customStyle="1" w:styleId="WW8Num6z0">
    <w:name w:val="WW8Num6z0"/>
    <w:rsid w:val="00C60CBB"/>
    <w:rPr>
      <w:rFonts w:ascii="Symbol" w:hAnsi="Symbol" w:cs="Symbol"/>
    </w:rPr>
  </w:style>
  <w:style w:type="character" w:customStyle="1" w:styleId="WW8Num9z0">
    <w:name w:val="WW8Num9z0"/>
    <w:rsid w:val="00C60CBB"/>
    <w:rPr>
      <w:rFonts w:ascii="Arial" w:hAnsi="Arial" w:cs="Arial"/>
    </w:rPr>
  </w:style>
  <w:style w:type="character" w:customStyle="1" w:styleId="WW-Absatz-Standardschriftart1111111111">
    <w:name w:val="WW-Absatz-Standardschriftart1111111111"/>
    <w:rsid w:val="00C60CBB"/>
  </w:style>
  <w:style w:type="character" w:customStyle="1" w:styleId="WW-Absatz-Standardschriftart11111111111">
    <w:name w:val="WW-Absatz-Standardschriftart11111111111"/>
    <w:rsid w:val="00C60CBB"/>
  </w:style>
  <w:style w:type="character" w:customStyle="1" w:styleId="WW-Absatz-Standardschriftart111111111111">
    <w:name w:val="WW-Absatz-Standardschriftart111111111111"/>
    <w:rsid w:val="00C60CBB"/>
  </w:style>
  <w:style w:type="character" w:customStyle="1" w:styleId="WW-Absatz-Standardschriftart1111111111111">
    <w:name w:val="WW-Absatz-Standardschriftart1111111111111"/>
    <w:rsid w:val="00C60CBB"/>
  </w:style>
  <w:style w:type="character" w:customStyle="1" w:styleId="WW-Absatz-Standardschriftart11111111111111">
    <w:name w:val="WW-Absatz-Standardschriftart11111111111111"/>
    <w:rsid w:val="00C60CBB"/>
  </w:style>
  <w:style w:type="character" w:customStyle="1" w:styleId="WW-Absatz-Standardschriftart111111111111111">
    <w:name w:val="WW-Absatz-Standardschriftart111111111111111"/>
    <w:rsid w:val="00C60CBB"/>
  </w:style>
  <w:style w:type="character" w:customStyle="1" w:styleId="WW-Absatz-Standardschriftart1111111111111111">
    <w:name w:val="WW-Absatz-Standardschriftart1111111111111111"/>
    <w:rsid w:val="00C60CBB"/>
  </w:style>
  <w:style w:type="character" w:customStyle="1" w:styleId="WW-Absatz-Standardschriftart11111111111111111">
    <w:name w:val="WW-Absatz-Standardschriftart11111111111111111"/>
    <w:rsid w:val="00C60CBB"/>
  </w:style>
  <w:style w:type="character" w:customStyle="1" w:styleId="WW-Absatz-Standardschriftart111111111111111111">
    <w:name w:val="WW-Absatz-Standardschriftart111111111111111111"/>
    <w:rsid w:val="00C60CBB"/>
  </w:style>
  <w:style w:type="character" w:customStyle="1" w:styleId="WW-Absatz-Standardschriftart1111111111111111111">
    <w:name w:val="WW-Absatz-Standardschriftart1111111111111111111"/>
    <w:rsid w:val="00C60CBB"/>
  </w:style>
  <w:style w:type="character" w:customStyle="1" w:styleId="WW-Absatz-Standardschriftart11111111111111111111">
    <w:name w:val="WW-Absatz-Standardschriftart11111111111111111111"/>
    <w:rsid w:val="00C60CBB"/>
  </w:style>
  <w:style w:type="character" w:customStyle="1" w:styleId="WW-Absatz-Standardschriftart111111111111111111111">
    <w:name w:val="WW-Absatz-Standardschriftart111111111111111111111"/>
    <w:rsid w:val="00C60CBB"/>
  </w:style>
  <w:style w:type="character" w:customStyle="1" w:styleId="WW-Absatz-Standardschriftart1111111111111111111111">
    <w:name w:val="WW-Absatz-Standardschriftart1111111111111111111111"/>
    <w:rsid w:val="00C60CBB"/>
  </w:style>
  <w:style w:type="character" w:customStyle="1" w:styleId="WW-Absatz-Standardschriftart11111111111111111111111">
    <w:name w:val="WW-Absatz-Standardschriftart11111111111111111111111"/>
    <w:rsid w:val="00C60CBB"/>
  </w:style>
  <w:style w:type="character" w:customStyle="1" w:styleId="WW-Absatz-Standardschriftart111111111111111111111111">
    <w:name w:val="WW-Absatz-Standardschriftart111111111111111111111111"/>
    <w:rsid w:val="00C60CBB"/>
  </w:style>
  <w:style w:type="character" w:customStyle="1" w:styleId="50">
    <w:name w:val="Основной шрифт абзаца5"/>
    <w:rsid w:val="00C60CBB"/>
  </w:style>
  <w:style w:type="character" w:customStyle="1" w:styleId="WW8Num1zfalse">
    <w:name w:val="WW8Num1zfalse"/>
    <w:rsid w:val="00C60CBB"/>
  </w:style>
  <w:style w:type="character" w:customStyle="1" w:styleId="WW8Num1ztrue">
    <w:name w:val="WW8Num1ztrue"/>
    <w:rsid w:val="00C60CBB"/>
  </w:style>
  <w:style w:type="character" w:customStyle="1" w:styleId="WW-WW8Num1ztrue">
    <w:name w:val="WW-WW8Num1ztrue"/>
    <w:rsid w:val="00C60CBB"/>
  </w:style>
  <w:style w:type="character" w:customStyle="1" w:styleId="WW-WW8Num1ztrue1">
    <w:name w:val="WW-WW8Num1ztrue1"/>
    <w:rsid w:val="00C60CBB"/>
  </w:style>
  <w:style w:type="character" w:customStyle="1" w:styleId="WW-WW8Num1ztrue12">
    <w:name w:val="WW-WW8Num1ztrue12"/>
    <w:rsid w:val="00C60CBB"/>
  </w:style>
  <w:style w:type="character" w:customStyle="1" w:styleId="WW-WW8Num1ztrue123">
    <w:name w:val="WW-WW8Num1ztrue123"/>
    <w:rsid w:val="00C60CBB"/>
  </w:style>
  <w:style w:type="character" w:customStyle="1" w:styleId="WW-WW8Num1ztrue1234">
    <w:name w:val="WW-WW8Num1ztrue1234"/>
    <w:rsid w:val="00C60CBB"/>
  </w:style>
  <w:style w:type="character" w:customStyle="1" w:styleId="WW-WW8Num1ztrue12345">
    <w:name w:val="WW-WW8Num1ztrue12345"/>
    <w:rsid w:val="00C60CBB"/>
  </w:style>
  <w:style w:type="character" w:customStyle="1" w:styleId="WW-WW8Num1ztrue123456">
    <w:name w:val="WW-WW8Num1ztrue123456"/>
    <w:rsid w:val="00C60CBB"/>
  </w:style>
  <w:style w:type="character" w:customStyle="1" w:styleId="WW8Num7ztrue">
    <w:name w:val="WW8Num7ztrue"/>
    <w:rsid w:val="00C60CBB"/>
  </w:style>
  <w:style w:type="character" w:customStyle="1" w:styleId="WW-WW8Num7ztrue">
    <w:name w:val="WW-WW8Num7ztrue"/>
    <w:rsid w:val="00C60CBB"/>
  </w:style>
  <w:style w:type="character" w:customStyle="1" w:styleId="WW-WW8Num7ztrue1">
    <w:name w:val="WW-WW8Num7ztrue1"/>
    <w:rsid w:val="00C60CBB"/>
  </w:style>
  <w:style w:type="character" w:customStyle="1" w:styleId="WW-WW8Num7ztrue12">
    <w:name w:val="WW-WW8Num7ztrue12"/>
    <w:rsid w:val="00C60CBB"/>
  </w:style>
  <w:style w:type="character" w:customStyle="1" w:styleId="WW-WW8Num7ztrue123">
    <w:name w:val="WW-WW8Num7ztrue123"/>
    <w:rsid w:val="00C60CBB"/>
  </w:style>
  <w:style w:type="character" w:customStyle="1" w:styleId="WW-WW8Num7ztrue1234">
    <w:name w:val="WW-WW8Num7ztrue1234"/>
    <w:rsid w:val="00C60CBB"/>
  </w:style>
  <w:style w:type="character" w:customStyle="1" w:styleId="WW-WW8Num7ztrue12345">
    <w:name w:val="WW-WW8Num7ztrue12345"/>
    <w:rsid w:val="00C60CBB"/>
  </w:style>
  <w:style w:type="character" w:customStyle="1" w:styleId="WW-WW8Num7ztrue123456">
    <w:name w:val="WW-WW8Num7ztrue123456"/>
    <w:rsid w:val="00C60CBB"/>
  </w:style>
  <w:style w:type="character" w:customStyle="1" w:styleId="WW8Num8ztrue">
    <w:name w:val="WW8Num8ztrue"/>
    <w:rsid w:val="00C60CBB"/>
  </w:style>
  <w:style w:type="character" w:customStyle="1" w:styleId="WW-WW8Num8ztrue">
    <w:name w:val="WW-WW8Num8ztrue"/>
    <w:rsid w:val="00C60CBB"/>
  </w:style>
  <w:style w:type="character" w:customStyle="1" w:styleId="WW-WW8Num8ztrue1">
    <w:name w:val="WW-WW8Num8ztrue1"/>
    <w:rsid w:val="00C60CBB"/>
  </w:style>
  <w:style w:type="character" w:customStyle="1" w:styleId="WW-WW8Num8ztrue12">
    <w:name w:val="WW-WW8Num8ztrue12"/>
    <w:rsid w:val="00C60CBB"/>
  </w:style>
  <w:style w:type="character" w:customStyle="1" w:styleId="WW-WW8Num8ztrue123">
    <w:name w:val="WW-WW8Num8ztrue123"/>
    <w:rsid w:val="00C60CBB"/>
  </w:style>
  <w:style w:type="character" w:customStyle="1" w:styleId="WW-WW8Num8ztrue1234">
    <w:name w:val="WW-WW8Num8ztrue1234"/>
    <w:rsid w:val="00C60CBB"/>
  </w:style>
  <w:style w:type="character" w:customStyle="1" w:styleId="WW-WW8Num8ztrue12345">
    <w:name w:val="WW-WW8Num8ztrue12345"/>
    <w:rsid w:val="00C60CBB"/>
  </w:style>
  <w:style w:type="character" w:customStyle="1" w:styleId="WW-WW8Num8ztrue123456">
    <w:name w:val="WW-WW8Num8ztrue123456"/>
    <w:rsid w:val="00C60CBB"/>
  </w:style>
  <w:style w:type="character" w:customStyle="1" w:styleId="WW8Num9ztrue">
    <w:name w:val="WW8Num9ztrue"/>
    <w:rsid w:val="00C60CBB"/>
  </w:style>
  <w:style w:type="character" w:customStyle="1" w:styleId="WW-WW8Num9ztrue">
    <w:name w:val="WW-WW8Num9ztrue"/>
    <w:rsid w:val="00C60CBB"/>
  </w:style>
  <w:style w:type="character" w:customStyle="1" w:styleId="WW-WW8Num9ztrue1">
    <w:name w:val="WW-WW8Num9ztrue1"/>
    <w:rsid w:val="00C60CBB"/>
  </w:style>
  <w:style w:type="character" w:customStyle="1" w:styleId="WW-WW8Num9ztrue12">
    <w:name w:val="WW-WW8Num9ztrue12"/>
    <w:rsid w:val="00C60CBB"/>
  </w:style>
  <w:style w:type="character" w:customStyle="1" w:styleId="WW-WW8Num9ztrue123">
    <w:name w:val="WW-WW8Num9ztrue123"/>
    <w:rsid w:val="00C60CBB"/>
  </w:style>
  <w:style w:type="character" w:customStyle="1" w:styleId="WW-WW8Num9ztrue1234">
    <w:name w:val="WW-WW8Num9ztrue1234"/>
    <w:rsid w:val="00C60CBB"/>
  </w:style>
  <w:style w:type="character" w:customStyle="1" w:styleId="WW-WW8Num9ztrue12345">
    <w:name w:val="WW-WW8Num9ztrue12345"/>
    <w:rsid w:val="00C60CBB"/>
  </w:style>
  <w:style w:type="character" w:customStyle="1" w:styleId="WW-WW8Num9ztrue123456">
    <w:name w:val="WW-WW8Num9ztrue123456"/>
    <w:rsid w:val="00C60CBB"/>
  </w:style>
  <w:style w:type="character" w:customStyle="1" w:styleId="42">
    <w:name w:val="Основной шрифт абзаца4"/>
    <w:rsid w:val="00C60CBB"/>
  </w:style>
  <w:style w:type="character" w:customStyle="1" w:styleId="WW-Absatz-Standardschriftart1111111111111111111111111">
    <w:name w:val="WW-Absatz-Standardschriftart1111111111111111111111111"/>
    <w:rsid w:val="00C60CBB"/>
  </w:style>
  <w:style w:type="character" w:customStyle="1" w:styleId="WW-Absatz-Standardschriftart11111111111111111111111111">
    <w:name w:val="WW-Absatz-Standardschriftart11111111111111111111111111"/>
    <w:rsid w:val="00C60CBB"/>
  </w:style>
  <w:style w:type="character" w:customStyle="1" w:styleId="WW-Absatz-Standardschriftart111111111111111111111111111">
    <w:name w:val="WW-Absatz-Standardschriftart111111111111111111111111111"/>
    <w:rsid w:val="00C60CBB"/>
  </w:style>
  <w:style w:type="character" w:customStyle="1" w:styleId="WW-Absatz-Standardschriftart1111111111111111111111111111">
    <w:name w:val="WW-Absatz-Standardschriftart1111111111111111111111111111"/>
    <w:rsid w:val="00C60CBB"/>
  </w:style>
  <w:style w:type="character" w:customStyle="1" w:styleId="WW-Absatz-Standardschriftart11111111111111111111111111111">
    <w:name w:val="WW-Absatz-Standardschriftart11111111111111111111111111111"/>
    <w:rsid w:val="00C60CBB"/>
  </w:style>
  <w:style w:type="character" w:customStyle="1" w:styleId="WW-Absatz-Standardschriftart111111111111111111111111111111">
    <w:name w:val="WW-Absatz-Standardschriftart111111111111111111111111111111"/>
    <w:rsid w:val="00C60CBB"/>
  </w:style>
  <w:style w:type="character" w:customStyle="1" w:styleId="WW-Absatz-Standardschriftart1111111111111111111111111111111">
    <w:name w:val="WW-Absatz-Standardschriftart1111111111111111111111111111111"/>
    <w:rsid w:val="00C60CBB"/>
  </w:style>
  <w:style w:type="character" w:customStyle="1" w:styleId="WW8Num10z0">
    <w:name w:val="WW8Num10z0"/>
    <w:rsid w:val="00C60CBB"/>
    <w:rPr>
      <w:rFonts w:ascii="Symbol" w:hAnsi="Symbol" w:cs="Symbol"/>
    </w:rPr>
  </w:style>
  <w:style w:type="character" w:customStyle="1" w:styleId="WW8Num11z0">
    <w:name w:val="WW8Num11z0"/>
    <w:rsid w:val="00C60CBB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60CBB"/>
  </w:style>
  <w:style w:type="character" w:customStyle="1" w:styleId="WW-Absatz-Standardschriftart111111111111111111111111111111111">
    <w:name w:val="WW-Absatz-Standardschriftart111111111111111111111111111111111"/>
    <w:rsid w:val="00C60CBB"/>
  </w:style>
  <w:style w:type="character" w:customStyle="1" w:styleId="WW-Absatz-Standardschriftart1111111111111111111111111111111111">
    <w:name w:val="WW-Absatz-Standardschriftart1111111111111111111111111111111111"/>
    <w:rsid w:val="00C60CBB"/>
  </w:style>
  <w:style w:type="character" w:customStyle="1" w:styleId="WW-Absatz-Standardschriftart11111111111111111111111111111111111">
    <w:name w:val="WW-Absatz-Standardschriftart11111111111111111111111111111111111"/>
    <w:rsid w:val="00C60CBB"/>
  </w:style>
  <w:style w:type="character" w:customStyle="1" w:styleId="WW-Absatz-Standardschriftart111111111111111111111111111111111111">
    <w:name w:val="WW-Absatz-Standardschriftart111111111111111111111111111111111111"/>
    <w:rsid w:val="00C60CBB"/>
  </w:style>
  <w:style w:type="character" w:customStyle="1" w:styleId="WW-Absatz-Standardschriftart1111111111111111111111111111111111111">
    <w:name w:val="WW-Absatz-Standardschriftart1111111111111111111111111111111111111"/>
    <w:rsid w:val="00C60CBB"/>
  </w:style>
  <w:style w:type="character" w:customStyle="1" w:styleId="WW8Num4z1">
    <w:name w:val="WW8Num4z1"/>
    <w:rsid w:val="00C60CBB"/>
    <w:rPr>
      <w:rFonts w:ascii="Courier New" w:hAnsi="Courier New" w:cs="Courier New"/>
    </w:rPr>
  </w:style>
  <w:style w:type="character" w:customStyle="1" w:styleId="WW8Num4z2">
    <w:name w:val="WW8Num4z2"/>
    <w:rsid w:val="00C60CBB"/>
    <w:rPr>
      <w:rFonts w:ascii="Wingdings" w:hAnsi="Wingdings" w:cs="Wingdings"/>
    </w:rPr>
  </w:style>
  <w:style w:type="character" w:customStyle="1" w:styleId="WW8Num4z3">
    <w:name w:val="WW8Num4z3"/>
    <w:rsid w:val="00C60CBB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60CBB"/>
  </w:style>
  <w:style w:type="character" w:customStyle="1" w:styleId="WW-Absatz-Standardschriftart111111111111111111111111111111111111111">
    <w:name w:val="WW-Absatz-Standardschriftart111111111111111111111111111111111111111"/>
    <w:rsid w:val="00C60CBB"/>
  </w:style>
  <w:style w:type="character" w:customStyle="1" w:styleId="WW-Absatz-Standardschriftart1111111111111111111111111111111111111111">
    <w:name w:val="WW-Absatz-Standardschriftart1111111111111111111111111111111111111111"/>
    <w:rsid w:val="00C60CBB"/>
  </w:style>
  <w:style w:type="character" w:customStyle="1" w:styleId="WW-Absatz-Standardschriftart11111111111111111111111111111111111111111">
    <w:name w:val="WW-Absatz-Standardschriftart11111111111111111111111111111111111111111"/>
    <w:rsid w:val="00C60CBB"/>
  </w:style>
  <w:style w:type="character" w:customStyle="1" w:styleId="WW-Absatz-Standardschriftart111111111111111111111111111111111111111111">
    <w:name w:val="WW-Absatz-Standardschriftart111111111111111111111111111111111111111111"/>
    <w:rsid w:val="00C60CBB"/>
  </w:style>
  <w:style w:type="character" w:customStyle="1" w:styleId="39">
    <w:name w:val="Основной шрифт абзаца3"/>
    <w:rsid w:val="00C60CBB"/>
  </w:style>
  <w:style w:type="character" w:customStyle="1" w:styleId="WW-Absatz-Standardschriftart1111111111111111111111111111111111111111111">
    <w:name w:val="WW-Absatz-Standardschriftart1111111111111111111111111111111111111111111"/>
    <w:rsid w:val="00C60CBB"/>
  </w:style>
  <w:style w:type="character" w:customStyle="1" w:styleId="WW-Absatz-Standardschriftart11111111111111111111111111111111111111111111">
    <w:name w:val="WW-Absatz-Standardschriftart11111111111111111111111111111111111111111111"/>
    <w:rsid w:val="00C60CBB"/>
  </w:style>
  <w:style w:type="character" w:customStyle="1" w:styleId="WW-Absatz-Standardschriftart111111111111111111111111111111111111111111111">
    <w:name w:val="WW-Absatz-Standardschriftart111111111111111111111111111111111111111111111"/>
    <w:rsid w:val="00C60CBB"/>
  </w:style>
  <w:style w:type="character" w:customStyle="1" w:styleId="WW-Absatz-Standardschriftart1111111111111111111111111111111111111111111111">
    <w:name w:val="WW-Absatz-Standardschriftart1111111111111111111111111111111111111111111111"/>
    <w:rsid w:val="00C60CBB"/>
  </w:style>
  <w:style w:type="character" w:customStyle="1" w:styleId="WW-Absatz-Standardschriftart11111111111111111111111111111111111111111111111">
    <w:name w:val="WW-Absatz-Standardschriftart11111111111111111111111111111111111111111111111"/>
    <w:rsid w:val="00C60CBB"/>
  </w:style>
  <w:style w:type="character" w:customStyle="1" w:styleId="2d">
    <w:name w:val="Основной шрифт абзаца2"/>
    <w:rsid w:val="00C60CBB"/>
  </w:style>
  <w:style w:type="character" w:customStyle="1" w:styleId="WW-Absatz-Standardschriftart111111111111111111111111111111111111111111111111">
    <w:name w:val="WW-Absatz-Standardschriftart111111111111111111111111111111111111111111111111"/>
    <w:rsid w:val="00C60CBB"/>
  </w:style>
  <w:style w:type="character" w:customStyle="1" w:styleId="WW-Absatz-Standardschriftart1111111111111111111111111111111111111111111111111">
    <w:name w:val="WW-Absatz-Standardschriftart1111111111111111111111111111111111111111111111111"/>
    <w:rsid w:val="00C60CB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60CB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60CB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60CB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60CB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60CB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60CB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60CB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60CB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60CBB"/>
  </w:style>
  <w:style w:type="character" w:customStyle="1" w:styleId="WW8Num5z1">
    <w:name w:val="WW8Num5z1"/>
    <w:rsid w:val="00C60CBB"/>
    <w:rPr>
      <w:rFonts w:ascii="Courier New" w:hAnsi="Courier New" w:cs="Courier New"/>
    </w:rPr>
  </w:style>
  <w:style w:type="character" w:customStyle="1" w:styleId="WW8Num5z2">
    <w:name w:val="WW8Num5z2"/>
    <w:rsid w:val="00C60CBB"/>
    <w:rPr>
      <w:rFonts w:ascii="Wingdings" w:hAnsi="Wingdings" w:cs="Wingdings"/>
    </w:rPr>
  </w:style>
  <w:style w:type="character" w:customStyle="1" w:styleId="WW8Num5z3">
    <w:name w:val="WW8Num5z3"/>
    <w:rsid w:val="00C60CBB"/>
    <w:rPr>
      <w:rFonts w:ascii="Symbol" w:hAnsi="Symbol" w:cs="Symbol"/>
    </w:rPr>
  </w:style>
  <w:style w:type="character" w:customStyle="1" w:styleId="WW8Num6z1">
    <w:name w:val="WW8Num6z1"/>
    <w:rsid w:val="00C60CBB"/>
    <w:rPr>
      <w:rFonts w:ascii="Courier New" w:hAnsi="Courier New" w:cs="Courier New"/>
    </w:rPr>
  </w:style>
  <w:style w:type="character" w:customStyle="1" w:styleId="WW8Num6z2">
    <w:name w:val="WW8Num6z2"/>
    <w:rsid w:val="00C60CBB"/>
    <w:rPr>
      <w:rFonts w:ascii="Wingdings" w:hAnsi="Wingdings" w:cs="Wingdings"/>
    </w:rPr>
  </w:style>
  <w:style w:type="character" w:customStyle="1" w:styleId="WW8Num8z1">
    <w:name w:val="WW8Num8z1"/>
    <w:rsid w:val="00C60CBB"/>
    <w:rPr>
      <w:rFonts w:ascii="Courier New" w:hAnsi="Courier New" w:cs="Courier New"/>
    </w:rPr>
  </w:style>
  <w:style w:type="character" w:customStyle="1" w:styleId="WW8Num8z2">
    <w:name w:val="WW8Num8z2"/>
    <w:rsid w:val="00C60CBB"/>
    <w:rPr>
      <w:rFonts w:ascii="Wingdings" w:hAnsi="Wingdings" w:cs="Wingdings"/>
    </w:rPr>
  </w:style>
  <w:style w:type="character" w:customStyle="1" w:styleId="WW8Num8z3">
    <w:name w:val="WW8Num8z3"/>
    <w:rsid w:val="00C60CBB"/>
    <w:rPr>
      <w:rFonts w:ascii="Symbol" w:hAnsi="Symbol" w:cs="Symbol"/>
    </w:rPr>
  </w:style>
  <w:style w:type="character" w:customStyle="1" w:styleId="WW8Num9z1">
    <w:name w:val="WW8Num9z1"/>
    <w:rsid w:val="00C60CBB"/>
    <w:rPr>
      <w:rFonts w:ascii="Courier New" w:hAnsi="Courier New" w:cs="Courier New"/>
    </w:rPr>
  </w:style>
  <w:style w:type="character" w:customStyle="1" w:styleId="WW8Num9z2">
    <w:name w:val="WW8Num9z2"/>
    <w:rsid w:val="00C60CBB"/>
    <w:rPr>
      <w:rFonts w:ascii="Wingdings" w:hAnsi="Wingdings" w:cs="Wingdings"/>
    </w:rPr>
  </w:style>
  <w:style w:type="character" w:customStyle="1" w:styleId="WW8Num9z3">
    <w:name w:val="WW8Num9z3"/>
    <w:rsid w:val="00C60CBB"/>
    <w:rPr>
      <w:rFonts w:ascii="Symbol" w:hAnsi="Symbol" w:cs="Symbol"/>
    </w:rPr>
  </w:style>
  <w:style w:type="character" w:customStyle="1" w:styleId="WW8Num12z0">
    <w:name w:val="WW8Num12z0"/>
    <w:rsid w:val="00C60CBB"/>
    <w:rPr>
      <w:rFonts w:ascii="Symbol" w:hAnsi="Symbol" w:cs="Symbol"/>
    </w:rPr>
  </w:style>
  <w:style w:type="character" w:customStyle="1" w:styleId="WW8Num12z1">
    <w:name w:val="WW8Num12z1"/>
    <w:rsid w:val="00C60CBB"/>
    <w:rPr>
      <w:rFonts w:ascii="Courier New" w:hAnsi="Courier New" w:cs="Courier New"/>
    </w:rPr>
  </w:style>
  <w:style w:type="character" w:customStyle="1" w:styleId="WW8Num12z2">
    <w:name w:val="WW8Num12z2"/>
    <w:rsid w:val="00C60CBB"/>
    <w:rPr>
      <w:rFonts w:ascii="Wingdings" w:hAnsi="Wingdings" w:cs="Wingdings"/>
    </w:rPr>
  </w:style>
  <w:style w:type="character" w:customStyle="1" w:styleId="WW8Num13z0">
    <w:name w:val="WW8Num13z0"/>
    <w:rsid w:val="00C60CBB"/>
    <w:rPr>
      <w:rFonts w:ascii="Symbol" w:hAnsi="Symbol" w:cs="Symbol"/>
    </w:rPr>
  </w:style>
  <w:style w:type="character" w:customStyle="1" w:styleId="WW8Num14z0">
    <w:name w:val="WW8Num14z0"/>
    <w:rsid w:val="00C60CBB"/>
    <w:rPr>
      <w:rFonts w:ascii="Times New Roman" w:hAnsi="Times New Roman" w:cs="Times New Roman"/>
    </w:rPr>
  </w:style>
  <w:style w:type="character" w:customStyle="1" w:styleId="WW8Num16z0">
    <w:name w:val="WW8Num16z0"/>
    <w:rsid w:val="00C60CBB"/>
    <w:rPr>
      <w:rFonts w:ascii="Symbol" w:hAnsi="Symbol" w:cs="Symbol"/>
    </w:rPr>
  </w:style>
  <w:style w:type="character" w:customStyle="1" w:styleId="WW8Num16z1">
    <w:name w:val="WW8Num16z1"/>
    <w:rsid w:val="00C60CBB"/>
    <w:rPr>
      <w:rFonts w:ascii="Courier New" w:hAnsi="Courier New" w:cs="Courier New"/>
    </w:rPr>
  </w:style>
  <w:style w:type="character" w:customStyle="1" w:styleId="WW8Num16z2">
    <w:name w:val="WW8Num16z2"/>
    <w:rsid w:val="00C60CBB"/>
    <w:rPr>
      <w:rFonts w:ascii="Wingdings" w:hAnsi="Wingdings" w:cs="Wingdings"/>
    </w:rPr>
  </w:style>
  <w:style w:type="character" w:customStyle="1" w:styleId="WW8NumSt10z0">
    <w:name w:val="WW8NumSt10z0"/>
    <w:rsid w:val="00C60CBB"/>
    <w:rPr>
      <w:rFonts w:ascii="Arial" w:hAnsi="Arial" w:cs="Arial"/>
    </w:rPr>
  </w:style>
  <w:style w:type="character" w:customStyle="1" w:styleId="b-serp-urlitem">
    <w:name w:val="b-serp-url__item"/>
    <w:basedOn w:val="13"/>
    <w:rsid w:val="00C60CBB"/>
  </w:style>
  <w:style w:type="paragraph" w:customStyle="1" w:styleId="43">
    <w:name w:val="Название4"/>
    <w:basedOn w:val="a"/>
    <w:rsid w:val="00C60CBB"/>
    <w:pPr>
      <w:suppressLineNumbers/>
      <w:suppressAutoHyphens/>
      <w:autoSpaceDE/>
      <w:autoSpaceDN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51">
    <w:name w:val="Указатель5"/>
    <w:basedOn w:val="a"/>
    <w:rsid w:val="00C60CBB"/>
    <w:pPr>
      <w:suppressLineNumbers/>
      <w:suppressAutoHyphens/>
      <w:autoSpaceDE/>
      <w:autoSpaceDN/>
    </w:pPr>
    <w:rPr>
      <w:rFonts w:ascii="Arial" w:hAnsi="Arial" w:cs="Mangal"/>
      <w:sz w:val="24"/>
      <w:szCs w:val="24"/>
      <w:lang w:eastAsia="ar-SA"/>
    </w:rPr>
  </w:style>
  <w:style w:type="paragraph" w:customStyle="1" w:styleId="18">
    <w:name w:val="Название объекта1"/>
    <w:basedOn w:val="a"/>
    <w:rsid w:val="00C60CBB"/>
    <w:pPr>
      <w:suppressLineNumbers/>
      <w:suppressAutoHyphens/>
      <w:autoSpaceDE/>
      <w:autoSpaceDN/>
      <w:spacing w:before="120" w:after="12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"/>
    <w:rsid w:val="00C60CBB"/>
    <w:pPr>
      <w:suppressLineNumbers/>
      <w:suppressAutoHyphens/>
      <w:autoSpaceDE/>
      <w:autoSpaceDN/>
    </w:pPr>
    <w:rPr>
      <w:rFonts w:ascii="Arial" w:hAnsi="Arial" w:cs="Mangal"/>
      <w:sz w:val="24"/>
      <w:szCs w:val="24"/>
      <w:lang w:eastAsia="ar-SA"/>
    </w:rPr>
  </w:style>
  <w:style w:type="paragraph" w:customStyle="1" w:styleId="3a">
    <w:name w:val="Название3"/>
    <w:basedOn w:val="a"/>
    <w:rsid w:val="00C60CBB"/>
    <w:pPr>
      <w:suppressLineNumbers/>
      <w:suppressAutoHyphens/>
      <w:autoSpaceDE/>
      <w:autoSpaceDN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3b">
    <w:name w:val="Указатель3"/>
    <w:basedOn w:val="a"/>
    <w:rsid w:val="00C60CBB"/>
    <w:pPr>
      <w:suppressLineNumbers/>
      <w:suppressAutoHyphens/>
      <w:autoSpaceDE/>
      <w:autoSpaceDN/>
    </w:pPr>
    <w:rPr>
      <w:rFonts w:ascii="Arial" w:hAnsi="Arial" w:cs="Mangal"/>
      <w:sz w:val="24"/>
      <w:szCs w:val="24"/>
      <w:lang w:eastAsia="ar-SA"/>
    </w:rPr>
  </w:style>
  <w:style w:type="paragraph" w:customStyle="1" w:styleId="2e">
    <w:name w:val="Название2"/>
    <w:basedOn w:val="a"/>
    <w:rsid w:val="00C60CBB"/>
    <w:pPr>
      <w:suppressLineNumbers/>
      <w:suppressAutoHyphens/>
      <w:autoSpaceDE/>
      <w:autoSpaceDN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2f">
    <w:name w:val="Указатель2"/>
    <w:basedOn w:val="a"/>
    <w:rsid w:val="00C60CBB"/>
    <w:pPr>
      <w:suppressLineNumbers/>
      <w:suppressAutoHyphens/>
      <w:autoSpaceDE/>
      <w:autoSpaceDN/>
    </w:pPr>
    <w:rPr>
      <w:rFonts w:ascii="Arial" w:hAnsi="Arial" w:cs="Mangal"/>
      <w:sz w:val="24"/>
      <w:szCs w:val="24"/>
      <w:lang w:eastAsia="ar-SA"/>
    </w:rPr>
  </w:style>
  <w:style w:type="paragraph" w:customStyle="1" w:styleId="19">
    <w:name w:val="Текст1"/>
    <w:basedOn w:val="a"/>
    <w:rsid w:val="00C60CBB"/>
    <w:pPr>
      <w:suppressAutoHyphens/>
      <w:autoSpaceDE/>
      <w:autoSpaceDN/>
    </w:pPr>
    <w:rPr>
      <w:rFonts w:ascii="Courier New" w:hAnsi="Courier New" w:cs="Courier New"/>
      <w:lang w:eastAsia="ar-SA"/>
    </w:rPr>
  </w:style>
  <w:style w:type="paragraph" w:customStyle="1" w:styleId="Standard">
    <w:name w:val="Standard"/>
    <w:rsid w:val="00C60CBB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0"/>
    <w:next w:val="a"/>
    <w:rsid w:val="00C60CBB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60CBB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60CBB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0"/>
    <w:rsid w:val="00C60CBB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60CBB"/>
    <w:pPr>
      <w:suppressLineNumbers/>
    </w:pPr>
  </w:style>
  <w:style w:type="paragraph" w:customStyle="1" w:styleId="afff2">
    <w:name w:val="Стиль"/>
    <w:rsid w:val="00C60C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45E18"/>
    <w:rPr>
      <w:rFonts w:ascii="Times New Roman" w:hAnsi="Times New Roman" w:cs="Times New Roman"/>
      <w:sz w:val="22"/>
      <w:szCs w:val="22"/>
    </w:rPr>
  </w:style>
  <w:style w:type="paragraph" w:customStyle="1" w:styleId="s22">
    <w:name w:val="s_22"/>
    <w:basedOn w:val="a"/>
    <w:rsid w:val="000D50B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29447C"/>
  </w:style>
  <w:style w:type="paragraph" w:customStyle="1" w:styleId="s3">
    <w:name w:val="s_3"/>
    <w:basedOn w:val="a"/>
    <w:rsid w:val="0029447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fff3">
    <w:name w:val="Нормальный (таблица)"/>
    <w:basedOn w:val="a"/>
    <w:next w:val="a"/>
    <w:uiPriority w:val="99"/>
    <w:rsid w:val="00056653"/>
    <w:pPr>
      <w:widowControl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D47F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H1,Document Header1,Заголов,Загол 2"/>
    <w:basedOn w:val="a"/>
    <w:next w:val="a"/>
    <w:link w:val="11"/>
    <w:uiPriority w:val="99"/>
    <w:qFormat/>
    <w:rsid w:val="007D47F2"/>
    <w:pPr>
      <w:keepNext/>
      <w:jc w:val="center"/>
      <w:outlineLvl w:val="0"/>
    </w:pPr>
    <w:rPr>
      <w:b/>
      <w:bCs/>
      <w:sz w:val="44"/>
      <w:szCs w:val="28"/>
    </w:rPr>
  </w:style>
  <w:style w:type="paragraph" w:styleId="2">
    <w:name w:val="heading 2"/>
    <w:aliases w:val="H2,Раздел,H21,Numbered text 3,h2,H22,H23,H24,H211,H25,H212,H221,H231,H241,H2111,H26,H213,H222,H232,H242,H2112,H27,H214,H28,H29,H210,H215,H216,H217,H218,H219,H220,H2110,H223,H2113,H224,H225,H226,H227,H228,H229,H230,H233,H234,H235,H2114,H236"/>
    <w:basedOn w:val="a"/>
    <w:next w:val="a"/>
    <w:link w:val="20"/>
    <w:qFormat/>
    <w:rsid w:val="007D47F2"/>
    <w:pPr>
      <w:keepNext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D47F2"/>
    <w:pPr>
      <w:keepNext/>
      <w:jc w:val="center"/>
      <w:outlineLvl w:val="2"/>
    </w:pPr>
    <w:rPr>
      <w:b/>
      <w:bCs/>
      <w:sz w:val="36"/>
      <w:szCs w:val="28"/>
    </w:rPr>
  </w:style>
  <w:style w:type="paragraph" w:styleId="4">
    <w:name w:val="heading 4"/>
    <w:basedOn w:val="a"/>
    <w:next w:val="a"/>
    <w:link w:val="40"/>
    <w:qFormat/>
    <w:rsid w:val="00AB6CA7"/>
    <w:pPr>
      <w:keepNext/>
      <w:widowControl w:val="0"/>
      <w:tabs>
        <w:tab w:val="num" w:pos="864"/>
      </w:tabs>
      <w:suppressAutoHyphens/>
      <w:autoSpaceDE/>
      <w:autoSpaceDN/>
      <w:ind w:left="864" w:hanging="864"/>
      <w:outlineLvl w:val="3"/>
    </w:pPr>
    <w:rPr>
      <w:rFonts w:eastAsia="Arial Unicode MS"/>
      <w:kern w:val="1"/>
      <w:sz w:val="28"/>
      <w:szCs w:val="24"/>
    </w:rPr>
  </w:style>
  <w:style w:type="paragraph" w:styleId="6">
    <w:name w:val="heading 6"/>
    <w:basedOn w:val="a"/>
    <w:next w:val="a"/>
    <w:link w:val="60"/>
    <w:unhideWhenUsed/>
    <w:qFormat/>
    <w:rsid w:val="00C60C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60C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B6CA7"/>
    <w:pPr>
      <w:keepNext/>
      <w:widowControl w:val="0"/>
      <w:tabs>
        <w:tab w:val="num" w:pos="1440"/>
      </w:tabs>
      <w:suppressAutoHyphens/>
      <w:autoSpaceDE/>
      <w:autoSpaceDN/>
      <w:ind w:left="1440" w:hanging="1440"/>
      <w:jc w:val="center"/>
      <w:outlineLvl w:val="7"/>
    </w:pPr>
    <w:rPr>
      <w:rFonts w:eastAsia="Arial Unicode MS"/>
      <w:b/>
      <w:kern w:val="1"/>
      <w:sz w:val="28"/>
      <w:szCs w:val="24"/>
    </w:rPr>
  </w:style>
  <w:style w:type="paragraph" w:styleId="9">
    <w:name w:val="heading 9"/>
    <w:basedOn w:val="a"/>
    <w:next w:val="a"/>
    <w:link w:val="90"/>
    <w:qFormat/>
    <w:rsid w:val="00AB6CA7"/>
    <w:p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H1 Знак,Document Header1 Знак,Заголов Знак,Загол 2 Знак"/>
    <w:basedOn w:val="a0"/>
    <w:link w:val="10"/>
    <w:uiPriority w:val="9"/>
    <w:rsid w:val="007D47F2"/>
    <w:rPr>
      <w:rFonts w:ascii="Times New Roman" w:eastAsia="Times New Roman" w:hAnsi="Times New Roman" w:cs="Times New Roman"/>
      <w:b/>
      <w:bCs/>
      <w:sz w:val="44"/>
      <w:szCs w:val="28"/>
      <w:lang w:eastAsia="ru-RU"/>
    </w:rPr>
  </w:style>
  <w:style w:type="character" w:customStyle="1" w:styleId="20">
    <w:name w:val="Заголовок 2 Знак"/>
    <w:aliases w:val="H2 Знак,Раздел Знак,H21 Знак,Numbered text 3 Знак,h2 Знак,H22 Знак,H23 Знак,H24 Знак,H211 Знак,H25 Знак,H212 Знак,H221 Знак,H231 Знак,H241 Знак,H2111 Знак,H26 Знак,H213 Знак,H222 Знак,H232 Знак,H242 Знак,H2112 Знак,H27 Знак,H214 Знак"/>
    <w:basedOn w:val="a0"/>
    <w:link w:val="2"/>
    <w:uiPriority w:val="9"/>
    <w:rsid w:val="007D47F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47F2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paragraph" w:styleId="a3">
    <w:name w:val="Balloon Text"/>
    <w:basedOn w:val="a"/>
    <w:link w:val="a4"/>
    <w:unhideWhenUsed/>
    <w:rsid w:val="007D47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D47F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D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2255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225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2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225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B6CA7"/>
    <w:rPr>
      <w:rFonts w:ascii="Times New Roman" w:eastAsia="Arial Unicode MS" w:hAnsi="Times New Roman" w:cs="Times New Roman"/>
      <w:kern w:val="1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B6CA7"/>
    <w:rPr>
      <w:rFonts w:ascii="Times New Roman" w:eastAsia="Arial Unicode MS" w:hAnsi="Times New Roman" w:cs="Times New Roman"/>
      <w:b/>
      <w:kern w:val="1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B6CA7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B6CA7"/>
  </w:style>
  <w:style w:type="character" w:customStyle="1" w:styleId="WW8Num2z0">
    <w:name w:val="WW8Num2z0"/>
    <w:rsid w:val="00AB6CA7"/>
    <w:rPr>
      <w:rFonts w:ascii="Symbol" w:hAnsi="Symbol"/>
    </w:rPr>
  </w:style>
  <w:style w:type="character" w:customStyle="1" w:styleId="WW8Num8z0">
    <w:name w:val="WW8Num8z0"/>
    <w:rsid w:val="00AB6CA7"/>
    <w:rPr>
      <w:rFonts w:ascii="OpenSymbol" w:hAnsi="OpenSymbol"/>
    </w:rPr>
  </w:style>
  <w:style w:type="character" w:customStyle="1" w:styleId="Absatz-Standardschriftart">
    <w:name w:val="Absatz-Standardschriftart"/>
    <w:rsid w:val="00AB6CA7"/>
  </w:style>
  <w:style w:type="character" w:customStyle="1" w:styleId="WW-Absatz-Standardschriftart">
    <w:name w:val="WW-Absatz-Standardschriftart"/>
    <w:rsid w:val="00AB6CA7"/>
  </w:style>
  <w:style w:type="character" w:customStyle="1" w:styleId="WW-Absatz-Standardschriftart1">
    <w:name w:val="WW-Absatz-Standardschriftart1"/>
    <w:rsid w:val="00AB6CA7"/>
  </w:style>
  <w:style w:type="character" w:customStyle="1" w:styleId="WW-Absatz-Standardschriftart11">
    <w:name w:val="WW-Absatz-Standardschriftart11"/>
    <w:rsid w:val="00AB6CA7"/>
  </w:style>
  <w:style w:type="character" w:customStyle="1" w:styleId="WW-Absatz-Standardschriftart111">
    <w:name w:val="WW-Absatz-Standardschriftart111"/>
    <w:rsid w:val="00AB6CA7"/>
  </w:style>
  <w:style w:type="character" w:customStyle="1" w:styleId="WW-Absatz-Standardschriftart1111">
    <w:name w:val="WW-Absatz-Standardschriftart1111"/>
    <w:rsid w:val="00AB6CA7"/>
  </w:style>
  <w:style w:type="character" w:customStyle="1" w:styleId="WW-Absatz-Standardschriftart11111">
    <w:name w:val="WW-Absatz-Standardschriftart11111"/>
    <w:rsid w:val="00AB6CA7"/>
  </w:style>
  <w:style w:type="character" w:customStyle="1" w:styleId="WW-Absatz-Standardschriftart111111">
    <w:name w:val="WW-Absatz-Standardschriftart111111"/>
    <w:rsid w:val="00AB6CA7"/>
  </w:style>
  <w:style w:type="character" w:customStyle="1" w:styleId="WW-Absatz-Standardschriftart1111111">
    <w:name w:val="WW-Absatz-Standardschriftart1111111"/>
    <w:rsid w:val="00AB6CA7"/>
  </w:style>
  <w:style w:type="character" w:customStyle="1" w:styleId="WW-Absatz-Standardschriftart11111111">
    <w:name w:val="WW-Absatz-Standardschriftart11111111"/>
    <w:rsid w:val="00AB6CA7"/>
  </w:style>
  <w:style w:type="character" w:customStyle="1" w:styleId="WW-Absatz-Standardschriftart111111111">
    <w:name w:val="WW-Absatz-Standardschriftart111111111"/>
    <w:rsid w:val="00AB6CA7"/>
  </w:style>
  <w:style w:type="character" w:styleId="ab">
    <w:name w:val="Hyperlink"/>
    <w:rsid w:val="00AB6CA7"/>
    <w:rPr>
      <w:color w:val="000080"/>
      <w:u w:val="single"/>
    </w:rPr>
  </w:style>
  <w:style w:type="character" w:customStyle="1" w:styleId="13">
    <w:name w:val="Основной шрифт абзаца1"/>
    <w:rsid w:val="00AB6CA7"/>
  </w:style>
  <w:style w:type="character" w:styleId="ac">
    <w:name w:val="Strong"/>
    <w:uiPriority w:val="99"/>
    <w:qFormat/>
    <w:rsid w:val="00AB6CA7"/>
    <w:rPr>
      <w:b/>
      <w:bCs/>
    </w:rPr>
  </w:style>
  <w:style w:type="character" w:customStyle="1" w:styleId="ad">
    <w:name w:val="Маркеры списка"/>
    <w:rsid w:val="00AB6CA7"/>
    <w:rPr>
      <w:rFonts w:ascii="OpenSymbol" w:eastAsia="OpenSymbol" w:hAnsi="OpenSymbol" w:cs="OpenSymbol"/>
    </w:rPr>
  </w:style>
  <w:style w:type="character" w:customStyle="1" w:styleId="WW8Num7z0">
    <w:name w:val="WW8Num7z0"/>
    <w:rsid w:val="00AB6CA7"/>
    <w:rPr>
      <w:rFonts w:ascii="Symbol" w:hAnsi="Symbol"/>
    </w:rPr>
  </w:style>
  <w:style w:type="character" w:styleId="ae">
    <w:name w:val="page number"/>
    <w:basedOn w:val="13"/>
    <w:rsid w:val="00AB6CA7"/>
  </w:style>
  <w:style w:type="character" w:customStyle="1" w:styleId="af">
    <w:name w:val="Символ сноски"/>
    <w:rsid w:val="00AB6CA7"/>
    <w:rPr>
      <w:vertAlign w:val="superscript"/>
    </w:rPr>
  </w:style>
  <w:style w:type="character" w:customStyle="1" w:styleId="WW8Num3z0">
    <w:name w:val="WW8Num3z0"/>
    <w:rsid w:val="00AB6CA7"/>
    <w:rPr>
      <w:rFonts w:ascii="OpenSymbol" w:hAnsi="OpenSymbol"/>
    </w:rPr>
  </w:style>
  <w:style w:type="character" w:customStyle="1" w:styleId="WW-">
    <w:name w:val="WW-Символ сноски"/>
    <w:rsid w:val="00AB6CA7"/>
  </w:style>
  <w:style w:type="character" w:customStyle="1" w:styleId="af0">
    <w:name w:val="Символ нумерации"/>
    <w:rsid w:val="00AB6CA7"/>
  </w:style>
  <w:style w:type="character" w:customStyle="1" w:styleId="af1">
    <w:name w:val="Символы концевой сноски"/>
    <w:rsid w:val="00AB6CA7"/>
    <w:rPr>
      <w:vertAlign w:val="superscript"/>
    </w:rPr>
  </w:style>
  <w:style w:type="character" w:customStyle="1" w:styleId="WW-0">
    <w:name w:val="WW-Символы концевой сноски"/>
    <w:rsid w:val="00AB6CA7"/>
  </w:style>
  <w:style w:type="character" w:styleId="af2">
    <w:name w:val="footnote reference"/>
    <w:semiHidden/>
    <w:rsid w:val="00AB6CA7"/>
    <w:rPr>
      <w:vertAlign w:val="superscript"/>
    </w:rPr>
  </w:style>
  <w:style w:type="character" w:styleId="af3">
    <w:name w:val="endnote reference"/>
    <w:semiHidden/>
    <w:rsid w:val="00AB6CA7"/>
    <w:rPr>
      <w:vertAlign w:val="superscript"/>
    </w:rPr>
  </w:style>
  <w:style w:type="paragraph" w:customStyle="1" w:styleId="af4">
    <w:name w:val="Заголовок"/>
    <w:basedOn w:val="a"/>
    <w:next w:val="af5"/>
    <w:rsid w:val="00AB6CA7"/>
    <w:pPr>
      <w:keepNext/>
      <w:widowControl w:val="0"/>
      <w:suppressAutoHyphens/>
      <w:autoSpaceDE/>
      <w:autoSpaceDN/>
      <w:spacing w:before="240" w:after="120"/>
    </w:pPr>
    <w:rPr>
      <w:rFonts w:ascii="Arial" w:eastAsia="Arial Unicode MS" w:hAnsi="Arial" w:cs="Tahoma"/>
      <w:kern w:val="1"/>
      <w:sz w:val="28"/>
      <w:szCs w:val="28"/>
    </w:rPr>
  </w:style>
  <w:style w:type="paragraph" w:styleId="af5">
    <w:name w:val="Body Text"/>
    <w:basedOn w:val="a"/>
    <w:link w:val="af6"/>
    <w:rsid w:val="00AB6CA7"/>
    <w:pPr>
      <w:widowControl w:val="0"/>
      <w:suppressAutoHyphens/>
      <w:autoSpaceDE/>
      <w:autoSpaceDN/>
      <w:spacing w:after="120"/>
    </w:pPr>
    <w:rPr>
      <w:rFonts w:eastAsia="Arial Unicode MS"/>
      <w:kern w:val="1"/>
      <w:sz w:val="28"/>
      <w:szCs w:val="24"/>
    </w:rPr>
  </w:style>
  <w:style w:type="character" w:customStyle="1" w:styleId="af6">
    <w:name w:val="Основной текст Знак"/>
    <w:basedOn w:val="a0"/>
    <w:link w:val="af5"/>
    <w:rsid w:val="00AB6CA7"/>
    <w:rPr>
      <w:rFonts w:ascii="Times New Roman" w:eastAsia="Arial Unicode MS" w:hAnsi="Times New Roman" w:cs="Times New Roman"/>
      <w:kern w:val="1"/>
      <w:sz w:val="28"/>
      <w:szCs w:val="24"/>
      <w:lang w:eastAsia="ru-RU"/>
    </w:rPr>
  </w:style>
  <w:style w:type="paragraph" w:styleId="af7">
    <w:name w:val="List"/>
    <w:basedOn w:val="af5"/>
    <w:rsid w:val="00AB6CA7"/>
    <w:rPr>
      <w:rFonts w:cs="Tahoma"/>
      <w:sz w:val="24"/>
    </w:rPr>
  </w:style>
  <w:style w:type="paragraph" w:customStyle="1" w:styleId="14">
    <w:name w:val="Название1"/>
    <w:basedOn w:val="a"/>
    <w:rsid w:val="00AB6CA7"/>
    <w:pPr>
      <w:widowControl w:val="0"/>
      <w:suppressLineNumbers/>
      <w:suppressAutoHyphens/>
      <w:autoSpaceDE/>
      <w:autoSpaceDN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AB6CA7"/>
    <w:pPr>
      <w:widowControl w:val="0"/>
      <w:suppressLineNumbers/>
      <w:suppressAutoHyphens/>
      <w:autoSpaceDE/>
      <w:autoSpaceDN/>
    </w:pPr>
    <w:rPr>
      <w:rFonts w:eastAsia="Arial Unicode MS" w:cs="Tahoma"/>
      <w:kern w:val="1"/>
      <w:sz w:val="24"/>
      <w:szCs w:val="24"/>
    </w:rPr>
  </w:style>
  <w:style w:type="paragraph" w:styleId="af8">
    <w:name w:val="Subtitle"/>
    <w:basedOn w:val="a"/>
    <w:next w:val="af5"/>
    <w:link w:val="af9"/>
    <w:qFormat/>
    <w:rsid w:val="00AB6CA7"/>
    <w:pPr>
      <w:widowControl w:val="0"/>
      <w:suppressAutoHyphens/>
      <w:autoSpaceDE/>
      <w:autoSpaceDN/>
      <w:jc w:val="center"/>
    </w:pPr>
    <w:rPr>
      <w:rFonts w:eastAsia="Arial Unicode MS"/>
      <w:kern w:val="1"/>
      <w:sz w:val="28"/>
      <w:szCs w:val="24"/>
    </w:rPr>
  </w:style>
  <w:style w:type="character" w:customStyle="1" w:styleId="af9">
    <w:name w:val="Подзаголовок Знак"/>
    <w:basedOn w:val="a0"/>
    <w:link w:val="af8"/>
    <w:rsid w:val="00AB6CA7"/>
    <w:rPr>
      <w:rFonts w:ascii="Times New Roman" w:eastAsia="Arial Unicode MS" w:hAnsi="Times New Roman" w:cs="Times New Roman"/>
      <w:kern w:val="1"/>
      <w:sz w:val="28"/>
      <w:szCs w:val="24"/>
      <w:lang w:eastAsia="ru-RU"/>
    </w:rPr>
  </w:style>
  <w:style w:type="paragraph" w:customStyle="1" w:styleId="afa">
    <w:name w:val="Содержимое таблицы"/>
    <w:basedOn w:val="a"/>
    <w:rsid w:val="00AB6CA7"/>
    <w:pPr>
      <w:widowControl w:val="0"/>
      <w:suppressLineNumbers/>
      <w:suppressAutoHyphens/>
      <w:autoSpaceDE/>
      <w:autoSpaceDN/>
    </w:pPr>
    <w:rPr>
      <w:rFonts w:eastAsia="Arial Unicode MS"/>
      <w:kern w:val="1"/>
      <w:sz w:val="28"/>
      <w:szCs w:val="24"/>
    </w:rPr>
  </w:style>
  <w:style w:type="paragraph" w:customStyle="1" w:styleId="afb">
    <w:name w:val="Заголовок таблицы"/>
    <w:basedOn w:val="afa"/>
    <w:rsid w:val="00AB6CA7"/>
    <w:pPr>
      <w:jc w:val="center"/>
    </w:pPr>
    <w:rPr>
      <w:b/>
      <w:bCs/>
    </w:rPr>
  </w:style>
  <w:style w:type="paragraph" w:customStyle="1" w:styleId="31">
    <w:name w:val="Основной текст 31"/>
    <w:basedOn w:val="a"/>
    <w:rsid w:val="00AB6CA7"/>
    <w:pPr>
      <w:widowControl w:val="0"/>
      <w:suppressAutoHyphens/>
      <w:autoSpaceDE/>
      <w:autoSpaceDN/>
      <w:jc w:val="both"/>
    </w:pPr>
    <w:rPr>
      <w:rFonts w:eastAsia="Arial Unicode MS"/>
      <w:kern w:val="1"/>
      <w:sz w:val="28"/>
      <w:szCs w:val="24"/>
    </w:rPr>
  </w:style>
  <w:style w:type="paragraph" w:customStyle="1" w:styleId="ConsNormal">
    <w:name w:val="ConsNormal"/>
    <w:uiPriority w:val="99"/>
    <w:rsid w:val="00AB6CA7"/>
    <w:pPr>
      <w:widowControl w:val="0"/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AB6CA7"/>
    <w:pPr>
      <w:widowControl w:val="0"/>
      <w:suppressAutoHyphens/>
      <w:autoSpaceDE/>
      <w:autoSpaceDN/>
      <w:spacing w:after="120" w:line="480" w:lineRule="auto"/>
      <w:ind w:left="283"/>
    </w:pPr>
    <w:rPr>
      <w:rFonts w:eastAsia="Arial Unicode MS"/>
      <w:kern w:val="1"/>
      <w:sz w:val="28"/>
      <w:szCs w:val="24"/>
    </w:rPr>
  </w:style>
  <w:style w:type="paragraph" w:customStyle="1" w:styleId="32">
    <w:name w:val="Стиль3"/>
    <w:basedOn w:val="21"/>
    <w:rsid w:val="00AB6CA7"/>
    <w:pPr>
      <w:tabs>
        <w:tab w:val="num" w:pos="480"/>
      </w:tabs>
      <w:spacing w:after="0" w:line="240" w:lineRule="auto"/>
      <w:ind w:left="480" w:hanging="480"/>
      <w:jc w:val="both"/>
    </w:pPr>
    <w:rPr>
      <w:szCs w:val="20"/>
    </w:rPr>
  </w:style>
  <w:style w:type="paragraph" w:customStyle="1" w:styleId="210">
    <w:name w:val="Нумерованный список 21"/>
    <w:basedOn w:val="a"/>
    <w:rsid w:val="00AB6CA7"/>
    <w:pPr>
      <w:widowControl w:val="0"/>
      <w:tabs>
        <w:tab w:val="num" w:pos="643"/>
      </w:tabs>
      <w:suppressAutoHyphens/>
      <w:autoSpaceDE/>
      <w:autoSpaceDN/>
      <w:ind w:left="643" w:hanging="360"/>
    </w:pPr>
    <w:rPr>
      <w:rFonts w:eastAsia="Arial Unicode MS"/>
      <w:kern w:val="1"/>
      <w:sz w:val="28"/>
      <w:szCs w:val="24"/>
    </w:rPr>
  </w:style>
  <w:style w:type="paragraph" w:customStyle="1" w:styleId="22">
    <w:name w:val="Стиль2"/>
    <w:basedOn w:val="210"/>
    <w:uiPriority w:val="99"/>
    <w:rsid w:val="00AB6CA7"/>
    <w:pPr>
      <w:keepNext/>
      <w:keepLines/>
      <w:suppressLineNumbers/>
      <w:tabs>
        <w:tab w:val="clear" w:pos="643"/>
        <w:tab w:val="left" w:pos="12570"/>
        <w:tab w:val="left" w:pos="13299"/>
      </w:tabs>
      <w:spacing w:after="60"/>
      <w:ind w:left="1209" w:hanging="480"/>
      <w:jc w:val="both"/>
    </w:pPr>
    <w:rPr>
      <w:b/>
      <w:szCs w:val="20"/>
    </w:rPr>
  </w:style>
  <w:style w:type="paragraph" w:customStyle="1" w:styleId="ConsPlusNormal">
    <w:name w:val="ConsPlusNormal"/>
    <w:rsid w:val="00AB6CA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fc">
    <w:name w:val="footnote text"/>
    <w:basedOn w:val="a"/>
    <w:link w:val="afd"/>
    <w:semiHidden/>
    <w:rsid w:val="00AB6CA7"/>
    <w:pPr>
      <w:widowControl w:val="0"/>
      <w:suppressLineNumbers/>
      <w:suppressAutoHyphens/>
      <w:autoSpaceDE/>
      <w:autoSpaceDN/>
      <w:ind w:left="283" w:hanging="283"/>
    </w:pPr>
    <w:rPr>
      <w:rFonts w:eastAsia="Arial Unicode MS"/>
      <w:kern w:val="1"/>
    </w:rPr>
  </w:style>
  <w:style w:type="character" w:customStyle="1" w:styleId="afd">
    <w:name w:val="Текст сноски Знак"/>
    <w:basedOn w:val="a0"/>
    <w:link w:val="afc"/>
    <w:semiHidden/>
    <w:rsid w:val="00AB6CA7"/>
    <w:rPr>
      <w:rFonts w:ascii="Times New Roman" w:eastAsia="Arial Unicode MS" w:hAnsi="Times New Roman" w:cs="Times New Roman"/>
      <w:kern w:val="1"/>
      <w:sz w:val="20"/>
      <w:szCs w:val="20"/>
      <w:lang w:eastAsia="ru-RU"/>
    </w:rPr>
  </w:style>
  <w:style w:type="paragraph" w:customStyle="1" w:styleId="afe">
    <w:name w:val="текст сноски"/>
    <w:basedOn w:val="a"/>
    <w:rsid w:val="00AB6CA7"/>
    <w:pPr>
      <w:widowControl w:val="0"/>
      <w:suppressAutoHyphens/>
      <w:autoSpaceDE/>
      <w:autoSpaceDN/>
    </w:pPr>
    <w:rPr>
      <w:rFonts w:ascii="Gelvetsky 12pt" w:eastAsia="Arial Unicode MS" w:hAnsi="Gelvetsky 12pt"/>
      <w:kern w:val="1"/>
      <w:sz w:val="28"/>
      <w:lang w:val="en-US"/>
    </w:rPr>
  </w:style>
  <w:style w:type="paragraph" w:styleId="HTML">
    <w:name w:val="HTML Preformatted"/>
    <w:basedOn w:val="a"/>
    <w:link w:val="HTML0"/>
    <w:uiPriority w:val="99"/>
    <w:rsid w:val="00AB6CA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</w:pPr>
    <w:rPr>
      <w:rFonts w:ascii="Courier New" w:eastAsia="Arial Unicode MS" w:hAnsi="Courier New" w:cs="Courier New"/>
      <w:color w:val="000000"/>
      <w:kern w:val="1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rsid w:val="00AB6CA7"/>
    <w:rPr>
      <w:rFonts w:ascii="Courier New" w:eastAsia="Arial Unicode MS" w:hAnsi="Courier New" w:cs="Courier New"/>
      <w:color w:val="000000"/>
      <w:kern w:val="1"/>
      <w:sz w:val="18"/>
      <w:szCs w:val="18"/>
      <w:lang w:eastAsia="ru-RU"/>
    </w:rPr>
  </w:style>
  <w:style w:type="paragraph" w:styleId="aff">
    <w:name w:val="Normal (Web)"/>
    <w:basedOn w:val="a"/>
    <w:uiPriority w:val="99"/>
    <w:rsid w:val="00AB6CA7"/>
    <w:pPr>
      <w:widowControl w:val="0"/>
      <w:suppressAutoHyphens/>
      <w:autoSpaceDE/>
      <w:autoSpaceDN/>
      <w:spacing w:before="129" w:after="129"/>
      <w:ind w:left="129" w:right="129"/>
    </w:pPr>
    <w:rPr>
      <w:rFonts w:eastAsia="Arial Unicode MS"/>
      <w:kern w:val="1"/>
      <w:sz w:val="28"/>
    </w:rPr>
  </w:style>
  <w:style w:type="paragraph" w:styleId="16">
    <w:name w:val="toc 1"/>
    <w:basedOn w:val="a"/>
    <w:next w:val="a"/>
    <w:uiPriority w:val="99"/>
    <w:rsid w:val="00AB6CA7"/>
    <w:pPr>
      <w:widowControl w:val="0"/>
      <w:suppressAutoHyphens/>
      <w:autoSpaceDE/>
      <w:autoSpaceDN/>
      <w:jc w:val="center"/>
    </w:pPr>
    <w:rPr>
      <w:rFonts w:eastAsia="Arial Unicode MS"/>
      <w:b/>
      <w:caps/>
      <w:kern w:val="1"/>
      <w:sz w:val="28"/>
      <w:szCs w:val="24"/>
    </w:rPr>
  </w:style>
  <w:style w:type="paragraph" w:customStyle="1" w:styleId="ConsPlusNonformat">
    <w:name w:val="ConsPlusNonformat"/>
    <w:rsid w:val="00AB6CA7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AB6CA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4"/>
      <w:szCs w:val="24"/>
      <w:lang w:eastAsia="ar-SA"/>
    </w:rPr>
  </w:style>
  <w:style w:type="paragraph" w:styleId="aff0">
    <w:name w:val="Body Text Indent"/>
    <w:basedOn w:val="a"/>
    <w:link w:val="aff1"/>
    <w:rsid w:val="00AB6CA7"/>
    <w:pPr>
      <w:widowControl w:val="0"/>
      <w:suppressAutoHyphens/>
      <w:autoSpaceDE/>
      <w:autoSpaceDN/>
      <w:ind w:firstLine="360"/>
      <w:jc w:val="both"/>
    </w:pPr>
    <w:rPr>
      <w:rFonts w:eastAsia="Arial Unicode MS"/>
      <w:kern w:val="1"/>
      <w:sz w:val="28"/>
      <w:szCs w:val="24"/>
    </w:rPr>
  </w:style>
  <w:style w:type="character" w:customStyle="1" w:styleId="aff1">
    <w:name w:val="Основной текст с отступом Знак"/>
    <w:basedOn w:val="a0"/>
    <w:link w:val="aff0"/>
    <w:uiPriority w:val="99"/>
    <w:rsid w:val="00AB6CA7"/>
    <w:rPr>
      <w:rFonts w:ascii="Times New Roman" w:eastAsia="Arial Unicode MS" w:hAnsi="Times New Roman" w:cs="Times New Roman"/>
      <w:kern w:val="1"/>
      <w:sz w:val="28"/>
      <w:szCs w:val="24"/>
      <w:lang w:eastAsia="ru-RU"/>
    </w:rPr>
  </w:style>
  <w:style w:type="paragraph" w:customStyle="1" w:styleId="211">
    <w:name w:val="Основной текст 21"/>
    <w:basedOn w:val="a"/>
    <w:uiPriority w:val="99"/>
    <w:rsid w:val="00AB6CA7"/>
    <w:pPr>
      <w:widowControl w:val="0"/>
      <w:suppressAutoHyphens/>
      <w:autoSpaceDE/>
      <w:autoSpaceDN/>
    </w:pPr>
    <w:rPr>
      <w:rFonts w:eastAsia="Arial Unicode MS"/>
      <w:kern w:val="1"/>
      <w:sz w:val="28"/>
      <w:szCs w:val="24"/>
    </w:rPr>
  </w:style>
  <w:style w:type="paragraph" w:customStyle="1" w:styleId="110">
    <w:name w:val="заголовок 11"/>
    <w:basedOn w:val="a"/>
    <w:next w:val="a"/>
    <w:rsid w:val="00AB6CA7"/>
    <w:pPr>
      <w:keepNext/>
      <w:widowControl w:val="0"/>
      <w:suppressAutoHyphens/>
      <w:autoSpaceDE/>
      <w:autoSpaceDN/>
      <w:jc w:val="center"/>
    </w:pPr>
    <w:rPr>
      <w:rFonts w:eastAsia="Arial Unicode MS"/>
      <w:kern w:val="1"/>
      <w:sz w:val="28"/>
    </w:rPr>
  </w:style>
  <w:style w:type="paragraph" w:customStyle="1" w:styleId="23">
    <w:name w:val="çàãîëîâîê 2"/>
    <w:basedOn w:val="a"/>
    <w:next w:val="a"/>
    <w:rsid w:val="00AB6CA7"/>
    <w:pPr>
      <w:keepNext/>
      <w:widowControl w:val="0"/>
      <w:suppressAutoHyphens/>
      <w:autoSpaceDE/>
      <w:autoSpaceDN/>
      <w:jc w:val="both"/>
    </w:pPr>
    <w:rPr>
      <w:rFonts w:eastAsia="Arial Unicode MS"/>
      <w:kern w:val="1"/>
      <w:sz w:val="28"/>
    </w:rPr>
  </w:style>
  <w:style w:type="paragraph" w:customStyle="1" w:styleId="aff2">
    <w:name w:val="Содержимое врезки"/>
    <w:basedOn w:val="af5"/>
    <w:rsid w:val="00AB6CA7"/>
  </w:style>
  <w:style w:type="paragraph" w:customStyle="1" w:styleId="AAA">
    <w:name w:val="! AAA !"/>
    <w:rsid w:val="00AB6CA7"/>
    <w:pPr>
      <w:suppressAutoHyphens/>
      <w:spacing w:after="120" w:line="240" w:lineRule="auto"/>
      <w:jc w:val="both"/>
    </w:pPr>
    <w:rPr>
      <w:rFonts w:ascii="Times New Roman" w:eastAsia="Arial" w:hAnsi="Times New Roman" w:cs="Times New Roman"/>
      <w:color w:val="0000FF"/>
      <w:sz w:val="24"/>
      <w:szCs w:val="24"/>
      <w:lang w:eastAsia="ar-SA"/>
    </w:rPr>
  </w:style>
  <w:style w:type="paragraph" w:customStyle="1" w:styleId="220">
    <w:name w:val="Основной текст 22"/>
    <w:basedOn w:val="a"/>
    <w:rsid w:val="00AB6CA7"/>
    <w:pPr>
      <w:suppressAutoHyphens/>
      <w:autoSpaceDE/>
      <w:autoSpaceDN/>
      <w:jc w:val="center"/>
    </w:pPr>
    <w:rPr>
      <w:b/>
      <w:sz w:val="56"/>
      <w:szCs w:val="24"/>
      <w:lang w:eastAsia="ar-SA"/>
    </w:rPr>
  </w:style>
  <w:style w:type="table" w:customStyle="1" w:styleId="17">
    <w:name w:val="Сетка таблицы1"/>
    <w:basedOn w:val="a1"/>
    <w:next w:val="a5"/>
    <w:uiPriority w:val="59"/>
    <w:rsid w:val="00AB6CA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rsid w:val="00AB6CA7"/>
    <w:rPr>
      <w:color w:val="800080"/>
      <w:u w:val="single"/>
    </w:rPr>
  </w:style>
  <w:style w:type="character" w:styleId="aff4">
    <w:name w:val="Emphasis"/>
    <w:basedOn w:val="a0"/>
    <w:uiPriority w:val="99"/>
    <w:qFormat/>
    <w:rsid w:val="00AB6CA7"/>
    <w:rPr>
      <w:i/>
      <w:iCs/>
    </w:rPr>
  </w:style>
  <w:style w:type="paragraph" w:styleId="24">
    <w:name w:val="Body Text 2"/>
    <w:basedOn w:val="a"/>
    <w:link w:val="25"/>
    <w:uiPriority w:val="99"/>
    <w:rsid w:val="00AB6CA7"/>
    <w:pPr>
      <w:autoSpaceDE/>
      <w:autoSpaceDN/>
    </w:pPr>
    <w:rPr>
      <w:b/>
      <w:sz w:val="24"/>
    </w:rPr>
  </w:style>
  <w:style w:type="character" w:customStyle="1" w:styleId="25">
    <w:name w:val="Основной текст 2 Знак"/>
    <w:basedOn w:val="a0"/>
    <w:link w:val="24"/>
    <w:uiPriority w:val="99"/>
    <w:rsid w:val="00AB6C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"/>
    <w:link w:val="34"/>
    <w:uiPriority w:val="99"/>
    <w:rsid w:val="00AB6CA7"/>
    <w:pPr>
      <w:autoSpaceDE/>
      <w:autoSpaceDN/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uiPriority w:val="99"/>
    <w:rsid w:val="00AB6C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5">
    <w:name w:val="Пункт"/>
    <w:basedOn w:val="a"/>
    <w:uiPriority w:val="99"/>
    <w:rsid w:val="00AB6CA7"/>
    <w:pPr>
      <w:tabs>
        <w:tab w:val="num" w:pos="1800"/>
      </w:tabs>
      <w:autoSpaceDE/>
      <w:autoSpaceDN/>
      <w:ind w:left="1224" w:hanging="504"/>
      <w:jc w:val="both"/>
    </w:pPr>
    <w:rPr>
      <w:sz w:val="24"/>
      <w:szCs w:val="28"/>
    </w:rPr>
  </w:style>
  <w:style w:type="paragraph" w:customStyle="1" w:styleId="aff6">
    <w:name w:val="Подпункт"/>
    <w:basedOn w:val="aff5"/>
    <w:uiPriority w:val="99"/>
    <w:rsid w:val="00AB6CA7"/>
    <w:pPr>
      <w:tabs>
        <w:tab w:val="clear" w:pos="1800"/>
        <w:tab w:val="num" w:pos="2520"/>
      </w:tabs>
      <w:ind w:left="1728" w:hanging="648"/>
    </w:pPr>
  </w:style>
  <w:style w:type="character" w:styleId="aff7">
    <w:name w:val="line number"/>
    <w:basedOn w:val="a0"/>
    <w:uiPriority w:val="99"/>
    <w:rsid w:val="00AB6CA7"/>
  </w:style>
  <w:style w:type="paragraph" w:customStyle="1" w:styleId="ConsPlusTitle">
    <w:name w:val="ConsPlusTitle"/>
    <w:uiPriority w:val="99"/>
    <w:rsid w:val="00AB6C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AB6CA7"/>
    <w:pPr>
      <w:keepNext/>
      <w:keepLines/>
      <w:widowControl w:val="0"/>
      <w:numPr>
        <w:numId w:val="24"/>
      </w:numPr>
      <w:suppressLineNumbers/>
      <w:suppressAutoHyphens/>
      <w:autoSpaceDE/>
      <w:autoSpaceDN/>
      <w:spacing w:before="120"/>
    </w:pPr>
    <w:rPr>
      <w:b/>
      <w:sz w:val="28"/>
      <w:szCs w:val="24"/>
    </w:rPr>
  </w:style>
  <w:style w:type="paragraph" w:customStyle="1" w:styleId="35">
    <w:name w:val="Стиль3 Знак Знак"/>
    <w:basedOn w:val="a7"/>
    <w:uiPriority w:val="99"/>
    <w:rsid w:val="00AB6CA7"/>
    <w:pPr>
      <w:widowControl w:val="0"/>
      <w:tabs>
        <w:tab w:val="clear" w:pos="4677"/>
        <w:tab w:val="clear" w:pos="9355"/>
        <w:tab w:val="num" w:pos="227"/>
      </w:tabs>
      <w:autoSpaceDE/>
      <w:autoSpaceDN/>
      <w:adjustRightInd w:val="0"/>
      <w:spacing w:before="120"/>
      <w:jc w:val="both"/>
      <w:textAlignment w:val="baseline"/>
    </w:pPr>
    <w:rPr>
      <w:sz w:val="24"/>
    </w:rPr>
  </w:style>
  <w:style w:type="paragraph" w:styleId="aff8">
    <w:name w:val="Block Text"/>
    <w:basedOn w:val="a"/>
    <w:uiPriority w:val="99"/>
    <w:rsid w:val="00AB6CA7"/>
    <w:pPr>
      <w:shd w:val="clear" w:color="auto" w:fill="FFFFFF"/>
      <w:autoSpaceDE/>
      <w:autoSpaceDN/>
      <w:spacing w:line="266" w:lineRule="exact"/>
      <w:ind w:left="22" w:right="7" w:firstLine="698"/>
      <w:jc w:val="both"/>
    </w:pPr>
    <w:rPr>
      <w:spacing w:val="-2"/>
      <w:sz w:val="24"/>
      <w:szCs w:val="24"/>
    </w:rPr>
  </w:style>
  <w:style w:type="paragraph" w:customStyle="1" w:styleId="0">
    <w:name w:val="Обычный + уплотненный на  0"/>
    <w:aliases w:val="05 пт"/>
    <w:basedOn w:val="a"/>
    <w:uiPriority w:val="99"/>
    <w:rsid w:val="00AB6CA7"/>
    <w:pPr>
      <w:shd w:val="clear" w:color="auto" w:fill="FFFFFF"/>
      <w:tabs>
        <w:tab w:val="left" w:pos="1246"/>
      </w:tabs>
      <w:adjustRightInd w:val="0"/>
      <w:spacing w:line="274" w:lineRule="exact"/>
      <w:ind w:firstLine="900"/>
      <w:jc w:val="both"/>
    </w:pPr>
    <w:rPr>
      <w:rFonts w:ascii="Times New Roman CYR" w:hAnsi="Times New Roman CYR"/>
      <w:spacing w:val="-15"/>
      <w:sz w:val="24"/>
      <w:szCs w:val="24"/>
    </w:rPr>
  </w:style>
  <w:style w:type="paragraph" w:styleId="26">
    <w:name w:val="List Number 2"/>
    <w:basedOn w:val="a"/>
    <w:uiPriority w:val="99"/>
    <w:rsid w:val="00AB6CA7"/>
    <w:pPr>
      <w:tabs>
        <w:tab w:val="num" w:pos="432"/>
      </w:tabs>
      <w:autoSpaceDE/>
      <w:autoSpaceDN/>
      <w:ind w:left="432" w:hanging="432"/>
      <w:contextualSpacing/>
    </w:pPr>
    <w:rPr>
      <w:sz w:val="24"/>
      <w:szCs w:val="24"/>
    </w:rPr>
  </w:style>
  <w:style w:type="paragraph" w:styleId="27">
    <w:name w:val="Body Text Indent 2"/>
    <w:basedOn w:val="a"/>
    <w:link w:val="28"/>
    <w:uiPriority w:val="99"/>
    <w:rsid w:val="00AB6CA7"/>
    <w:pPr>
      <w:autoSpaceDE/>
      <w:autoSpaceDN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AB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9">
    <w:name w:val="Знак"/>
    <w:basedOn w:val="a"/>
    <w:next w:val="2"/>
    <w:autoRedefine/>
    <w:uiPriority w:val="99"/>
    <w:rsid w:val="00AB6CA7"/>
    <w:pPr>
      <w:autoSpaceDE/>
      <w:autoSpaceDN/>
      <w:spacing w:after="160" w:line="240" w:lineRule="exact"/>
    </w:pPr>
    <w:rPr>
      <w:sz w:val="24"/>
      <w:lang w:val="en-US" w:eastAsia="en-US"/>
    </w:rPr>
  </w:style>
  <w:style w:type="paragraph" w:styleId="affa">
    <w:name w:val="Plain Text"/>
    <w:basedOn w:val="a"/>
    <w:link w:val="affb"/>
    <w:uiPriority w:val="99"/>
    <w:rsid w:val="00AB6CA7"/>
    <w:pPr>
      <w:autoSpaceDE/>
      <w:autoSpaceDN/>
    </w:pPr>
    <w:rPr>
      <w:rFonts w:ascii="Courier New" w:hAnsi="Courier New"/>
    </w:rPr>
  </w:style>
  <w:style w:type="character" w:customStyle="1" w:styleId="affb">
    <w:name w:val="Текст Знак"/>
    <w:basedOn w:val="a0"/>
    <w:link w:val="affa"/>
    <w:uiPriority w:val="99"/>
    <w:rsid w:val="00AB6C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c">
    <w:name w:val="Body Text First Indent"/>
    <w:basedOn w:val="af5"/>
    <w:link w:val="affd"/>
    <w:uiPriority w:val="99"/>
    <w:rsid w:val="00AB6CA7"/>
    <w:pPr>
      <w:widowControl/>
      <w:suppressAutoHyphens w:val="0"/>
      <w:ind w:firstLine="210"/>
    </w:pPr>
    <w:rPr>
      <w:rFonts w:eastAsia="Times New Roman"/>
      <w:kern w:val="0"/>
      <w:sz w:val="24"/>
    </w:rPr>
  </w:style>
  <w:style w:type="character" w:customStyle="1" w:styleId="affd">
    <w:name w:val="Красная строка Знак"/>
    <w:basedOn w:val="af6"/>
    <w:link w:val="affc"/>
    <w:uiPriority w:val="99"/>
    <w:rsid w:val="00AB6CA7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29">
    <w:name w:val="Знак Знак Знак2 Знак"/>
    <w:basedOn w:val="a"/>
    <w:uiPriority w:val="99"/>
    <w:rsid w:val="00AB6CA7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ffe">
    <w:name w:val="Цветовое выделение"/>
    <w:uiPriority w:val="99"/>
    <w:rsid w:val="00AB6CA7"/>
    <w:rPr>
      <w:b/>
      <w:bCs/>
      <w:color w:val="000080"/>
      <w:sz w:val="20"/>
      <w:szCs w:val="20"/>
    </w:rPr>
  </w:style>
  <w:style w:type="paragraph" w:customStyle="1" w:styleId="afff">
    <w:name w:val="Таблицы (моноширинный)"/>
    <w:basedOn w:val="a"/>
    <w:next w:val="a"/>
    <w:uiPriority w:val="99"/>
    <w:rsid w:val="00AB6CA7"/>
    <w:pPr>
      <w:widowControl w:val="0"/>
      <w:adjustRightInd w:val="0"/>
      <w:jc w:val="both"/>
    </w:pPr>
    <w:rPr>
      <w:rFonts w:ascii="Courier New" w:hAnsi="Courier New" w:cs="Courier New"/>
    </w:rPr>
  </w:style>
  <w:style w:type="paragraph" w:styleId="36">
    <w:name w:val="Body Text Indent 3"/>
    <w:basedOn w:val="a"/>
    <w:link w:val="37"/>
    <w:uiPriority w:val="99"/>
    <w:rsid w:val="00AB6CA7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rsid w:val="00AB6C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1">
    <w:name w:val="s_1"/>
    <w:basedOn w:val="a"/>
    <w:rsid w:val="00AB6CA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numbering" w:customStyle="1" w:styleId="2a">
    <w:name w:val="Нет списка2"/>
    <w:next w:val="a2"/>
    <w:uiPriority w:val="99"/>
    <w:semiHidden/>
    <w:unhideWhenUsed/>
    <w:rsid w:val="00A51BD2"/>
  </w:style>
  <w:style w:type="table" w:customStyle="1" w:styleId="2b">
    <w:name w:val="Сетка таблицы2"/>
    <w:basedOn w:val="a1"/>
    <w:next w:val="a5"/>
    <w:uiPriority w:val="99"/>
    <w:rsid w:val="00A51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Подраздел"/>
    <w:basedOn w:val="a"/>
    <w:uiPriority w:val="99"/>
    <w:semiHidden/>
    <w:rsid w:val="00A51BD2"/>
    <w:pPr>
      <w:suppressAutoHyphens/>
      <w:autoSpaceDE/>
      <w:autoSpaceDN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f1">
    <w:name w:val="TOC Heading"/>
    <w:basedOn w:val="10"/>
    <w:next w:val="a"/>
    <w:uiPriority w:val="99"/>
    <w:qFormat/>
    <w:rsid w:val="00A51BD2"/>
    <w:pPr>
      <w:keepLines/>
      <w:autoSpaceDE/>
      <w:autoSpaceDN/>
      <w:spacing w:before="480" w:line="276" w:lineRule="auto"/>
      <w:outlineLvl w:val="9"/>
    </w:pPr>
    <w:rPr>
      <w:rFonts w:ascii="Cambria" w:hAnsi="Cambria"/>
      <w:color w:val="365F91"/>
      <w:sz w:val="28"/>
      <w:lang w:eastAsia="en-US"/>
    </w:rPr>
  </w:style>
  <w:style w:type="paragraph" w:styleId="38">
    <w:name w:val="toc 3"/>
    <w:basedOn w:val="a"/>
    <w:next w:val="a"/>
    <w:autoRedefine/>
    <w:uiPriority w:val="99"/>
    <w:rsid w:val="00A51BD2"/>
    <w:pPr>
      <w:autoSpaceDE/>
      <w:autoSpaceDN/>
      <w:ind w:left="240"/>
    </w:pPr>
    <w:rPr>
      <w:rFonts w:ascii="Calibri" w:hAnsi="Calibri"/>
    </w:rPr>
  </w:style>
  <w:style w:type="paragraph" w:styleId="2c">
    <w:name w:val="toc 2"/>
    <w:basedOn w:val="a"/>
    <w:next w:val="a"/>
    <w:autoRedefine/>
    <w:uiPriority w:val="99"/>
    <w:rsid w:val="00A51BD2"/>
    <w:pPr>
      <w:autoSpaceDE/>
      <w:autoSpaceDN/>
      <w:spacing w:before="240"/>
    </w:pPr>
    <w:rPr>
      <w:rFonts w:ascii="Calibri" w:hAnsi="Calibri"/>
      <w:b/>
      <w:bCs/>
    </w:rPr>
  </w:style>
  <w:style w:type="paragraph" w:styleId="41">
    <w:name w:val="toc 4"/>
    <w:basedOn w:val="a"/>
    <w:next w:val="a"/>
    <w:autoRedefine/>
    <w:uiPriority w:val="99"/>
    <w:rsid w:val="00A51BD2"/>
    <w:pPr>
      <w:autoSpaceDE/>
      <w:autoSpaceDN/>
      <w:ind w:left="480"/>
    </w:pPr>
    <w:rPr>
      <w:rFonts w:ascii="Calibri" w:hAnsi="Calibri"/>
    </w:rPr>
  </w:style>
  <w:style w:type="paragraph" w:styleId="5">
    <w:name w:val="toc 5"/>
    <w:basedOn w:val="a"/>
    <w:next w:val="a"/>
    <w:autoRedefine/>
    <w:uiPriority w:val="99"/>
    <w:rsid w:val="00A51BD2"/>
    <w:pPr>
      <w:autoSpaceDE/>
      <w:autoSpaceDN/>
      <w:ind w:left="720"/>
    </w:pPr>
    <w:rPr>
      <w:rFonts w:ascii="Calibri" w:hAnsi="Calibri"/>
    </w:rPr>
  </w:style>
  <w:style w:type="paragraph" w:styleId="61">
    <w:name w:val="toc 6"/>
    <w:basedOn w:val="a"/>
    <w:next w:val="a"/>
    <w:autoRedefine/>
    <w:uiPriority w:val="99"/>
    <w:rsid w:val="00A51BD2"/>
    <w:pPr>
      <w:autoSpaceDE/>
      <w:autoSpaceDN/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A51BD2"/>
    <w:pPr>
      <w:autoSpaceDE/>
      <w:autoSpaceDN/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A51BD2"/>
    <w:pPr>
      <w:autoSpaceDE/>
      <w:autoSpaceDN/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A51BD2"/>
    <w:pPr>
      <w:autoSpaceDE/>
      <w:autoSpaceDN/>
      <w:ind w:left="1680"/>
    </w:pPr>
    <w:rPr>
      <w:rFonts w:ascii="Calibri" w:hAnsi="Calibri"/>
    </w:rPr>
  </w:style>
  <w:style w:type="paragraph" w:customStyle="1" w:styleId="Default">
    <w:name w:val="Default"/>
    <w:uiPriority w:val="99"/>
    <w:rsid w:val="000F39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0CB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60C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WW8Num3z1">
    <w:name w:val="WW8Num3z1"/>
    <w:rsid w:val="00C60CBB"/>
    <w:rPr>
      <w:rFonts w:ascii="Courier New" w:hAnsi="Courier New" w:cs="Courier New"/>
    </w:rPr>
  </w:style>
  <w:style w:type="character" w:customStyle="1" w:styleId="WW8Num3z2">
    <w:name w:val="WW8Num3z2"/>
    <w:rsid w:val="00C60CBB"/>
    <w:rPr>
      <w:rFonts w:ascii="Wingdings" w:hAnsi="Wingdings" w:cs="Wingdings"/>
    </w:rPr>
  </w:style>
  <w:style w:type="character" w:customStyle="1" w:styleId="WW8Num3z3">
    <w:name w:val="WW8Num3z3"/>
    <w:rsid w:val="00C60CBB"/>
    <w:rPr>
      <w:rFonts w:ascii="Symbol" w:hAnsi="Symbol" w:cs="Symbol"/>
    </w:rPr>
  </w:style>
  <w:style w:type="character" w:customStyle="1" w:styleId="WW8Num4z0">
    <w:name w:val="WW8Num4z0"/>
    <w:rsid w:val="00C60CBB"/>
    <w:rPr>
      <w:rFonts w:ascii="Symbol" w:hAnsi="Symbol" w:cs="Symbol"/>
    </w:rPr>
  </w:style>
  <w:style w:type="character" w:customStyle="1" w:styleId="WW8Num5z0">
    <w:name w:val="WW8Num5z0"/>
    <w:rsid w:val="00C60CBB"/>
    <w:rPr>
      <w:rFonts w:ascii="Arial" w:hAnsi="Arial" w:cs="Arial"/>
    </w:rPr>
  </w:style>
  <w:style w:type="character" w:customStyle="1" w:styleId="WW8Num6z0">
    <w:name w:val="WW8Num6z0"/>
    <w:rsid w:val="00C60CBB"/>
    <w:rPr>
      <w:rFonts w:ascii="Symbol" w:hAnsi="Symbol" w:cs="Symbol"/>
    </w:rPr>
  </w:style>
  <w:style w:type="character" w:customStyle="1" w:styleId="WW8Num9z0">
    <w:name w:val="WW8Num9z0"/>
    <w:rsid w:val="00C60CBB"/>
    <w:rPr>
      <w:rFonts w:ascii="Arial" w:hAnsi="Arial" w:cs="Arial"/>
    </w:rPr>
  </w:style>
  <w:style w:type="character" w:customStyle="1" w:styleId="WW-Absatz-Standardschriftart1111111111">
    <w:name w:val="WW-Absatz-Standardschriftart1111111111"/>
    <w:rsid w:val="00C60CBB"/>
  </w:style>
  <w:style w:type="character" w:customStyle="1" w:styleId="WW-Absatz-Standardschriftart11111111111">
    <w:name w:val="WW-Absatz-Standardschriftart11111111111"/>
    <w:rsid w:val="00C60CBB"/>
  </w:style>
  <w:style w:type="character" w:customStyle="1" w:styleId="WW-Absatz-Standardschriftart111111111111">
    <w:name w:val="WW-Absatz-Standardschriftart111111111111"/>
    <w:rsid w:val="00C60CBB"/>
  </w:style>
  <w:style w:type="character" w:customStyle="1" w:styleId="WW-Absatz-Standardschriftart1111111111111">
    <w:name w:val="WW-Absatz-Standardschriftart1111111111111"/>
    <w:rsid w:val="00C60CBB"/>
  </w:style>
  <w:style w:type="character" w:customStyle="1" w:styleId="WW-Absatz-Standardschriftart11111111111111">
    <w:name w:val="WW-Absatz-Standardschriftart11111111111111"/>
    <w:rsid w:val="00C60CBB"/>
  </w:style>
  <w:style w:type="character" w:customStyle="1" w:styleId="WW-Absatz-Standardschriftart111111111111111">
    <w:name w:val="WW-Absatz-Standardschriftart111111111111111"/>
    <w:rsid w:val="00C60CBB"/>
  </w:style>
  <w:style w:type="character" w:customStyle="1" w:styleId="WW-Absatz-Standardschriftart1111111111111111">
    <w:name w:val="WW-Absatz-Standardschriftart1111111111111111"/>
    <w:rsid w:val="00C60CBB"/>
  </w:style>
  <w:style w:type="character" w:customStyle="1" w:styleId="WW-Absatz-Standardschriftart11111111111111111">
    <w:name w:val="WW-Absatz-Standardschriftart11111111111111111"/>
    <w:rsid w:val="00C60CBB"/>
  </w:style>
  <w:style w:type="character" w:customStyle="1" w:styleId="WW-Absatz-Standardschriftart111111111111111111">
    <w:name w:val="WW-Absatz-Standardschriftart111111111111111111"/>
    <w:rsid w:val="00C60CBB"/>
  </w:style>
  <w:style w:type="character" w:customStyle="1" w:styleId="WW-Absatz-Standardschriftart1111111111111111111">
    <w:name w:val="WW-Absatz-Standardschriftart1111111111111111111"/>
    <w:rsid w:val="00C60CBB"/>
  </w:style>
  <w:style w:type="character" w:customStyle="1" w:styleId="WW-Absatz-Standardschriftart11111111111111111111">
    <w:name w:val="WW-Absatz-Standardschriftart11111111111111111111"/>
    <w:rsid w:val="00C60CBB"/>
  </w:style>
  <w:style w:type="character" w:customStyle="1" w:styleId="WW-Absatz-Standardschriftart111111111111111111111">
    <w:name w:val="WW-Absatz-Standardschriftart111111111111111111111"/>
    <w:rsid w:val="00C60CBB"/>
  </w:style>
  <w:style w:type="character" w:customStyle="1" w:styleId="WW-Absatz-Standardschriftart1111111111111111111111">
    <w:name w:val="WW-Absatz-Standardschriftart1111111111111111111111"/>
    <w:rsid w:val="00C60CBB"/>
  </w:style>
  <w:style w:type="character" w:customStyle="1" w:styleId="WW-Absatz-Standardschriftart11111111111111111111111">
    <w:name w:val="WW-Absatz-Standardschriftart11111111111111111111111"/>
    <w:rsid w:val="00C60CBB"/>
  </w:style>
  <w:style w:type="character" w:customStyle="1" w:styleId="WW-Absatz-Standardschriftart111111111111111111111111">
    <w:name w:val="WW-Absatz-Standardschriftart111111111111111111111111"/>
    <w:rsid w:val="00C60CBB"/>
  </w:style>
  <w:style w:type="character" w:customStyle="1" w:styleId="50">
    <w:name w:val="Основной шрифт абзаца5"/>
    <w:rsid w:val="00C60CBB"/>
  </w:style>
  <w:style w:type="character" w:customStyle="1" w:styleId="WW8Num1zfalse">
    <w:name w:val="WW8Num1zfalse"/>
    <w:rsid w:val="00C60CBB"/>
  </w:style>
  <w:style w:type="character" w:customStyle="1" w:styleId="WW8Num1ztrue">
    <w:name w:val="WW8Num1ztrue"/>
    <w:rsid w:val="00C60CBB"/>
  </w:style>
  <w:style w:type="character" w:customStyle="1" w:styleId="WW-WW8Num1ztrue">
    <w:name w:val="WW-WW8Num1ztrue"/>
    <w:rsid w:val="00C60CBB"/>
  </w:style>
  <w:style w:type="character" w:customStyle="1" w:styleId="WW-WW8Num1ztrue1">
    <w:name w:val="WW-WW8Num1ztrue1"/>
    <w:rsid w:val="00C60CBB"/>
  </w:style>
  <w:style w:type="character" w:customStyle="1" w:styleId="WW-WW8Num1ztrue12">
    <w:name w:val="WW-WW8Num1ztrue12"/>
    <w:rsid w:val="00C60CBB"/>
  </w:style>
  <w:style w:type="character" w:customStyle="1" w:styleId="WW-WW8Num1ztrue123">
    <w:name w:val="WW-WW8Num1ztrue123"/>
    <w:rsid w:val="00C60CBB"/>
  </w:style>
  <w:style w:type="character" w:customStyle="1" w:styleId="WW-WW8Num1ztrue1234">
    <w:name w:val="WW-WW8Num1ztrue1234"/>
    <w:rsid w:val="00C60CBB"/>
  </w:style>
  <w:style w:type="character" w:customStyle="1" w:styleId="WW-WW8Num1ztrue12345">
    <w:name w:val="WW-WW8Num1ztrue12345"/>
    <w:rsid w:val="00C60CBB"/>
  </w:style>
  <w:style w:type="character" w:customStyle="1" w:styleId="WW-WW8Num1ztrue123456">
    <w:name w:val="WW-WW8Num1ztrue123456"/>
    <w:rsid w:val="00C60CBB"/>
  </w:style>
  <w:style w:type="character" w:customStyle="1" w:styleId="WW8Num7ztrue">
    <w:name w:val="WW8Num7ztrue"/>
    <w:rsid w:val="00C60CBB"/>
  </w:style>
  <w:style w:type="character" w:customStyle="1" w:styleId="WW-WW8Num7ztrue">
    <w:name w:val="WW-WW8Num7ztrue"/>
    <w:rsid w:val="00C60CBB"/>
  </w:style>
  <w:style w:type="character" w:customStyle="1" w:styleId="WW-WW8Num7ztrue1">
    <w:name w:val="WW-WW8Num7ztrue1"/>
    <w:rsid w:val="00C60CBB"/>
  </w:style>
  <w:style w:type="character" w:customStyle="1" w:styleId="WW-WW8Num7ztrue12">
    <w:name w:val="WW-WW8Num7ztrue12"/>
    <w:rsid w:val="00C60CBB"/>
  </w:style>
  <w:style w:type="character" w:customStyle="1" w:styleId="WW-WW8Num7ztrue123">
    <w:name w:val="WW-WW8Num7ztrue123"/>
    <w:rsid w:val="00C60CBB"/>
  </w:style>
  <w:style w:type="character" w:customStyle="1" w:styleId="WW-WW8Num7ztrue1234">
    <w:name w:val="WW-WW8Num7ztrue1234"/>
    <w:rsid w:val="00C60CBB"/>
  </w:style>
  <w:style w:type="character" w:customStyle="1" w:styleId="WW-WW8Num7ztrue12345">
    <w:name w:val="WW-WW8Num7ztrue12345"/>
    <w:rsid w:val="00C60CBB"/>
  </w:style>
  <w:style w:type="character" w:customStyle="1" w:styleId="WW-WW8Num7ztrue123456">
    <w:name w:val="WW-WW8Num7ztrue123456"/>
    <w:rsid w:val="00C60CBB"/>
  </w:style>
  <w:style w:type="character" w:customStyle="1" w:styleId="WW8Num8ztrue">
    <w:name w:val="WW8Num8ztrue"/>
    <w:rsid w:val="00C60CBB"/>
  </w:style>
  <w:style w:type="character" w:customStyle="1" w:styleId="WW-WW8Num8ztrue">
    <w:name w:val="WW-WW8Num8ztrue"/>
    <w:rsid w:val="00C60CBB"/>
  </w:style>
  <w:style w:type="character" w:customStyle="1" w:styleId="WW-WW8Num8ztrue1">
    <w:name w:val="WW-WW8Num8ztrue1"/>
    <w:rsid w:val="00C60CBB"/>
  </w:style>
  <w:style w:type="character" w:customStyle="1" w:styleId="WW-WW8Num8ztrue12">
    <w:name w:val="WW-WW8Num8ztrue12"/>
    <w:rsid w:val="00C60CBB"/>
  </w:style>
  <w:style w:type="character" w:customStyle="1" w:styleId="WW-WW8Num8ztrue123">
    <w:name w:val="WW-WW8Num8ztrue123"/>
    <w:rsid w:val="00C60CBB"/>
  </w:style>
  <w:style w:type="character" w:customStyle="1" w:styleId="WW-WW8Num8ztrue1234">
    <w:name w:val="WW-WW8Num8ztrue1234"/>
    <w:rsid w:val="00C60CBB"/>
  </w:style>
  <w:style w:type="character" w:customStyle="1" w:styleId="WW-WW8Num8ztrue12345">
    <w:name w:val="WW-WW8Num8ztrue12345"/>
    <w:rsid w:val="00C60CBB"/>
  </w:style>
  <w:style w:type="character" w:customStyle="1" w:styleId="WW-WW8Num8ztrue123456">
    <w:name w:val="WW-WW8Num8ztrue123456"/>
    <w:rsid w:val="00C60CBB"/>
  </w:style>
  <w:style w:type="character" w:customStyle="1" w:styleId="WW8Num9ztrue">
    <w:name w:val="WW8Num9ztrue"/>
    <w:rsid w:val="00C60CBB"/>
  </w:style>
  <w:style w:type="character" w:customStyle="1" w:styleId="WW-WW8Num9ztrue">
    <w:name w:val="WW-WW8Num9ztrue"/>
    <w:rsid w:val="00C60CBB"/>
  </w:style>
  <w:style w:type="character" w:customStyle="1" w:styleId="WW-WW8Num9ztrue1">
    <w:name w:val="WW-WW8Num9ztrue1"/>
    <w:rsid w:val="00C60CBB"/>
  </w:style>
  <w:style w:type="character" w:customStyle="1" w:styleId="WW-WW8Num9ztrue12">
    <w:name w:val="WW-WW8Num9ztrue12"/>
    <w:rsid w:val="00C60CBB"/>
  </w:style>
  <w:style w:type="character" w:customStyle="1" w:styleId="WW-WW8Num9ztrue123">
    <w:name w:val="WW-WW8Num9ztrue123"/>
    <w:rsid w:val="00C60CBB"/>
  </w:style>
  <w:style w:type="character" w:customStyle="1" w:styleId="WW-WW8Num9ztrue1234">
    <w:name w:val="WW-WW8Num9ztrue1234"/>
    <w:rsid w:val="00C60CBB"/>
  </w:style>
  <w:style w:type="character" w:customStyle="1" w:styleId="WW-WW8Num9ztrue12345">
    <w:name w:val="WW-WW8Num9ztrue12345"/>
    <w:rsid w:val="00C60CBB"/>
  </w:style>
  <w:style w:type="character" w:customStyle="1" w:styleId="WW-WW8Num9ztrue123456">
    <w:name w:val="WW-WW8Num9ztrue123456"/>
    <w:rsid w:val="00C60CBB"/>
  </w:style>
  <w:style w:type="character" w:customStyle="1" w:styleId="42">
    <w:name w:val="Основной шрифт абзаца4"/>
    <w:rsid w:val="00C60CBB"/>
  </w:style>
  <w:style w:type="character" w:customStyle="1" w:styleId="WW-Absatz-Standardschriftart1111111111111111111111111">
    <w:name w:val="WW-Absatz-Standardschriftart1111111111111111111111111"/>
    <w:rsid w:val="00C60CBB"/>
  </w:style>
  <w:style w:type="character" w:customStyle="1" w:styleId="WW-Absatz-Standardschriftart11111111111111111111111111">
    <w:name w:val="WW-Absatz-Standardschriftart11111111111111111111111111"/>
    <w:rsid w:val="00C60CBB"/>
  </w:style>
  <w:style w:type="character" w:customStyle="1" w:styleId="WW-Absatz-Standardschriftart111111111111111111111111111">
    <w:name w:val="WW-Absatz-Standardschriftart111111111111111111111111111"/>
    <w:rsid w:val="00C60CBB"/>
  </w:style>
  <w:style w:type="character" w:customStyle="1" w:styleId="WW-Absatz-Standardschriftart1111111111111111111111111111">
    <w:name w:val="WW-Absatz-Standardschriftart1111111111111111111111111111"/>
    <w:rsid w:val="00C60CBB"/>
  </w:style>
  <w:style w:type="character" w:customStyle="1" w:styleId="WW-Absatz-Standardschriftart11111111111111111111111111111">
    <w:name w:val="WW-Absatz-Standardschriftart11111111111111111111111111111"/>
    <w:rsid w:val="00C60CBB"/>
  </w:style>
  <w:style w:type="character" w:customStyle="1" w:styleId="WW-Absatz-Standardschriftart111111111111111111111111111111">
    <w:name w:val="WW-Absatz-Standardschriftart111111111111111111111111111111"/>
    <w:rsid w:val="00C60CBB"/>
  </w:style>
  <w:style w:type="character" w:customStyle="1" w:styleId="WW-Absatz-Standardschriftart1111111111111111111111111111111">
    <w:name w:val="WW-Absatz-Standardschriftart1111111111111111111111111111111"/>
    <w:rsid w:val="00C60CBB"/>
  </w:style>
  <w:style w:type="character" w:customStyle="1" w:styleId="WW8Num10z0">
    <w:name w:val="WW8Num10z0"/>
    <w:rsid w:val="00C60CBB"/>
    <w:rPr>
      <w:rFonts w:ascii="Symbol" w:hAnsi="Symbol" w:cs="Symbol"/>
    </w:rPr>
  </w:style>
  <w:style w:type="character" w:customStyle="1" w:styleId="WW8Num11z0">
    <w:name w:val="WW8Num11z0"/>
    <w:rsid w:val="00C60CBB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60CBB"/>
  </w:style>
  <w:style w:type="character" w:customStyle="1" w:styleId="WW-Absatz-Standardschriftart111111111111111111111111111111111">
    <w:name w:val="WW-Absatz-Standardschriftart111111111111111111111111111111111"/>
    <w:rsid w:val="00C60CBB"/>
  </w:style>
  <w:style w:type="character" w:customStyle="1" w:styleId="WW-Absatz-Standardschriftart1111111111111111111111111111111111">
    <w:name w:val="WW-Absatz-Standardschriftart1111111111111111111111111111111111"/>
    <w:rsid w:val="00C60CBB"/>
  </w:style>
  <w:style w:type="character" w:customStyle="1" w:styleId="WW-Absatz-Standardschriftart11111111111111111111111111111111111">
    <w:name w:val="WW-Absatz-Standardschriftart11111111111111111111111111111111111"/>
    <w:rsid w:val="00C60CBB"/>
  </w:style>
  <w:style w:type="character" w:customStyle="1" w:styleId="WW-Absatz-Standardschriftart111111111111111111111111111111111111">
    <w:name w:val="WW-Absatz-Standardschriftart111111111111111111111111111111111111"/>
    <w:rsid w:val="00C60CBB"/>
  </w:style>
  <w:style w:type="character" w:customStyle="1" w:styleId="WW-Absatz-Standardschriftart1111111111111111111111111111111111111">
    <w:name w:val="WW-Absatz-Standardschriftart1111111111111111111111111111111111111"/>
    <w:rsid w:val="00C60CBB"/>
  </w:style>
  <w:style w:type="character" w:customStyle="1" w:styleId="WW8Num4z1">
    <w:name w:val="WW8Num4z1"/>
    <w:rsid w:val="00C60CBB"/>
    <w:rPr>
      <w:rFonts w:ascii="Courier New" w:hAnsi="Courier New" w:cs="Courier New"/>
    </w:rPr>
  </w:style>
  <w:style w:type="character" w:customStyle="1" w:styleId="WW8Num4z2">
    <w:name w:val="WW8Num4z2"/>
    <w:rsid w:val="00C60CBB"/>
    <w:rPr>
      <w:rFonts w:ascii="Wingdings" w:hAnsi="Wingdings" w:cs="Wingdings"/>
    </w:rPr>
  </w:style>
  <w:style w:type="character" w:customStyle="1" w:styleId="WW8Num4z3">
    <w:name w:val="WW8Num4z3"/>
    <w:rsid w:val="00C60CBB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60CBB"/>
  </w:style>
  <w:style w:type="character" w:customStyle="1" w:styleId="WW-Absatz-Standardschriftart111111111111111111111111111111111111111">
    <w:name w:val="WW-Absatz-Standardschriftart111111111111111111111111111111111111111"/>
    <w:rsid w:val="00C60CBB"/>
  </w:style>
  <w:style w:type="character" w:customStyle="1" w:styleId="WW-Absatz-Standardschriftart1111111111111111111111111111111111111111">
    <w:name w:val="WW-Absatz-Standardschriftart1111111111111111111111111111111111111111"/>
    <w:rsid w:val="00C60CBB"/>
  </w:style>
  <w:style w:type="character" w:customStyle="1" w:styleId="WW-Absatz-Standardschriftart11111111111111111111111111111111111111111">
    <w:name w:val="WW-Absatz-Standardschriftart11111111111111111111111111111111111111111"/>
    <w:rsid w:val="00C60CBB"/>
  </w:style>
  <w:style w:type="character" w:customStyle="1" w:styleId="WW-Absatz-Standardschriftart111111111111111111111111111111111111111111">
    <w:name w:val="WW-Absatz-Standardschriftart111111111111111111111111111111111111111111"/>
    <w:rsid w:val="00C60CBB"/>
  </w:style>
  <w:style w:type="character" w:customStyle="1" w:styleId="39">
    <w:name w:val="Основной шрифт абзаца3"/>
    <w:rsid w:val="00C60CBB"/>
  </w:style>
  <w:style w:type="character" w:customStyle="1" w:styleId="WW-Absatz-Standardschriftart1111111111111111111111111111111111111111111">
    <w:name w:val="WW-Absatz-Standardschriftart1111111111111111111111111111111111111111111"/>
    <w:rsid w:val="00C60CBB"/>
  </w:style>
  <w:style w:type="character" w:customStyle="1" w:styleId="WW-Absatz-Standardschriftart11111111111111111111111111111111111111111111">
    <w:name w:val="WW-Absatz-Standardschriftart11111111111111111111111111111111111111111111"/>
    <w:rsid w:val="00C60CBB"/>
  </w:style>
  <w:style w:type="character" w:customStyle="1" w:styleId="WW-Absatz-Standardschriftart111111111111111111111111111111111111111111111">
    <w:name w:val="WW-Absatz-Standardschriftart111111111111111111111111111111111111111111111"/>
    <w:rsid w:val="00C60CBB"/>
  </w:style>
  <w:style w:type="character" w:customStyle="1" w:styleId="WW-Absatz-Standardschriftart1111111111111111111111111111111111111111111111">
    <w:name w:val="WW-Absatz-Standardschriftart1111111111111111111111111111111111111111111111"/>
    <w:rsid w:val="00C60CBB"/>
  </w:style>
  <w:style w:type="character" w:customStyle="1" w:styleId="WW-Absatz-Standardschriftart11111111111111111111111111111111111111111111111">
    <w:name w:val="WW-Absatz-Standardschriftart11111111111111111111111111111111111111111111111"/>
    <w:rsid w:val="00C60CBB"/>
  </w:style>
  <w:style w:type="character" w:customStyle="1" w:styleId="2d">
    <w:name w:val="Основной шрифт абзаца2"/>
    <w:rsid w:val="00C60CBB"/>
  </w:style>
  <w:style w:type="character" w:customStyle="1" w:styleId="WW-Absatz-Standardschriftart111111111111111111111111111111111111111111111111">
    <w:name w:val="WW-Absatz-Standardschriftart111111111111111111111111111111111111111111111111"/>
    <w:rsid w:val="00C60CBB"/>
  </w:style>
  <w:style w:type="character" w:customStyle="1" w:styleId="WW-Absatz-Standardschriftart1111111111111111111111111111111111111111111111111">
    <w:name w:val="WW-Absatz-Standardschriftart1111111111111111111111111111111111111111111111111"/>
    <w:rsid w:val="00C60CB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60CB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60CB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60CB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60CB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60CB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60CB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60CB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60CB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60CBB"/>
  </w:style>
  <w:style w:type="character" w:customStyle="1" w:styleId="WW8Num5z1">
    <w:name w:val="WW8Num5z1"/>
    <w:rsid w:val="00C60CBB"/>
    <w:rPr>
      <w:rFonts w:ascii="Courier New" w:hAnsi="Courier New" w:cs="Courier New"/>
    </w:rPr>
  </w:style>
  <w:style w:type="character" w:customStyle="1" w:styleId="WW8Num5z2">
    <w:name w:val="WW8Num5z2"/>
    <w:rsid w:val="00C60CBB"/>
    <w:rPr>
      <w:rFonts w:ascii="Wingdings" w:hAnsi="Wingdings" w:cs="Wingdings"/>
    </w:rPr>
  </w:style>
  <w:style w:type="character" w:customStyle="1" w:styleId="WW8Num5z3">
    <w:name w:val="WW8Num5z3"/>
    <w:rsid w:val="00C60CBB"/>
    <w:rPr>
      <w:rFonts w:ascii="Symbol" w:hAnsi="Symbol" w:cs="Symbol"/>
    </w:rPr>
  </w:style>
  <w:style w:type="character" w:customStyle="1" w:styleId="WW8Num6z1">
    <w:name w:val="WW8Num6z1"/>
    <w:rsid w:val="00C60CBB"/>
    <w:rPr>
      <w:rFonts w:ascii="Courier New" w:hAnsi="Courier New" w:cs="Courier New"/>
    </w:rPr>
  </w:style>
  <w:style w:type="character" w:customStyle="1" w:styleId="WW8Num6z2">
    <w:name w:val="WW8Num6z2"/>
    <w:rsid w:val="00C60CBB"/>
    <w:rPr>
      <w:rFonts w:ascii="Wingdings" w:hAnsi="Wingdings" w:cs="Wingdings"/>
    </w:rPr>
  </w:style>
  <w:style w:type="character" w:customStyle="1" w:styleId="WW8Num8z1">
    <w:name w:val="WW8Num8z1"/>
    <w:rsid w:val="00C60CBB"/>
    <w:rPr>
      <w:rFonts w:ascii="Courier New" w:hAnsi="Courier New" w:cs="Courier New"/>
    </w:rPr>
  </w:style>
  <w:style w:type="character" w:customStyle="1" w:styleId="WW8Num8z2">
    <w:name w:val="WW8Num8z2"/>
    <w:rsid w:val="00C60CBB"/>
    <w:rPr>
      <w:rFonts w:ascii="Wingdings" w:hAnsi="Wingdings" w:cs="Wingdings"/>
    </w:rPr>
  </w:style>
  <w:style w:type="character" w:customStyle="1" w:styleId="WW8Num8z3">
    <w:name w:val="WW8Num8z3"/>
    <w:rsid w:val="00C60CBB"/>
    <w:rPr>
      <w:rFonts w:ascii="Symbol" w:hAnsi="Symbol" w:cs="Symbol"/>
    </w:rPr>
  </w:style>
  <w:style w:type="character" w:customStyle="1" w:styleId="WW8Num9z1">
    <w:name w:val="WW8Num9z1"/>
    <w:rsid w:val="00C60CBB"/>
    <w:rPr>
      <w:rFonts w:ascii="Courier New" w:hAnsi="Courier New" w:cs="Courier New"/>
    </w:rPr>
  </w:style>
  <w:style w:type="character" w:customStyle="1" w:styleId="WW8Num9z2">
    <w:name w:val="WW8Num9z2"/>
    <w:rsid w:val="00C60CBB"/>
    <w:rPr>
      <w:rFonts w:ascii="Wingdings" w:hAnsi="Wingdings" w:cs="Wingdings"/>
    </w:rPr>
  </w:style>
  <w:style w:type="character" w:customStyle="1" w:styleId="WW8Num9z3">
    <w:name w:val="WW8Num9z3"/>
    <w:rsid w:val="00C60CBB"/>
    <w:rPr>
      <w:rFonts w:ascii="Symbol" w:hAnsi="Symbol" w:cs="Symbol"/>
    </w:rPr>
  </w:style>
  <w:style w:type="character" w:customStyle="1" w:styleId="WW8Num12z0">
    <w:name w:val="WW8Num12z0"/>
    <w:rsid w:val="00C60CBB"/>
    <w:rPr>
      <w:rFonts w:ascii="Symbol" w:hAnsi="Symbol" w:cs="Symbol"/>
    </w:rPr>
  </w:style>
  <w:style w:type="character" w:customStyle="1" w:styleId="WW8Num12z1">
    <w:name w:val="WW8Num12z1"/>
    <w:rsid w:val="00C60CBB"/>
    <w:rPr>
      <w:rFonts w:ascii="Courier New" w:hAnsi="Courier New" w:cs="Courier New"/>
    </w:rPr>
  </w:style>
  <w:style w:type="character" w:customStyle="1" w:styleId="WW8Num12z2">
    <w:name w:val="WW8Num12z2"/>
    <w:rsid w:val="00C60CBB"/>
    <w:rPr>
      <w:rFonts w:ascii="Wingdings" w:hAnsi="Wingdings" w:cs="Wingdings"/>
    </w:rPr>
  </w:style>
  <w:style w:type="character" w:customStyle="1" w:styleId="WW8Num13z0">
    <w:name w:val="WW8Num13z0"/>
    <w:rsid w:val="00C60CBB"/>
    <w:rPr>
      <w:rFonts w:ascii="Symbol" w:hAnsi="Symbol" w:cs="Symbol"/>
    </w:rPr>
  </w:style>
  <w:style w:type="character" w:customStyle="1" w:styleId="WW8Num14z0">
    <w:name w:val="WW8Num14z0"/>
    <w:rsid w:val="00C60CBB"/>
    <w:rPr>
      <w:rFonts w:ascii="Times New Roman" w:hAnsi="Times New Roman" w:cs="Times New Roman"/>
    </w:rPr>
  </w:style>
  <w:style w:type="character" w:customStyle="1" w:styleId="WW8Num16z0">
    <w:name w:val="WW8Num16z0"/>
    <w:rsid w:val="00C60CBB"/>
    <w:rPr>
      <w:rFonts w:ascii="Symbol" w:hAnsi="Symbol" w:cs="Symbol"/>
    </w:rPr>
  </w:style>
  <w:style w:type="character" w:customStyle="1" w:styleId="WW8Num16z1">
    <w:name w:val="WW8Num16z1"/>
    <w:rsid w:val="00C60CBB"/>
    <w:rPr>
      <w:rFonts w:ascii="Courier New" w:hAnsi="Courier New" w:cs="Courier New"/>
    </w:rPr>
  </w:style>
  <w:style w:type="character" w:customStyle="1" w:styleId="WW8Num16z2">
    <w:name w:val="WW8Num16z2"/>
    <w:rsid w:val="00C60CBB"/>
    <w:rPr>
      <w:rFonts w:ascii="Wingdings" w:hAnsi="Wingdings" w:cs="Wingdings"/>
    </w:rPr>
  </w:style>
  <w:style w:type="character" w:customStyle="1" w:styleId="WW8NumSt10z0">
    <w:name w:val="WW8NumSt10z0"/>
    <w:rsid w:val="00C60CBB"/>
    <w:rPr>
      <w:rFonts w:ascii="Arial" w:hAnsi="Arial" w:cs="Arial"/>
    </w:rPr>
  </w:style>
  <w:style w:type="character" w:customStyle="1" w:styleId="b-serp-urlitem">
    <w:name w:val="b-serp-url__item"/>
    <w:basedOn w:val="13"/>
    <w:rsid w:val="00C60CBB"/>
  </w:style>
  <w:style w:type="paragraph" w:customStyle="1" w:styleId="43">
    <w:name w:val="Название4"/>
    <w:basedOn w:val="a"/>
    <w:rsid w:val="00C60CBB"/>
    <w:pPr>
      <w:suppressLineNumbers/>
      <w:suppressAutoHyphens/>
      <w:autoSpaceDE/>
      <w:autoSpaceDN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51">
    <w:name w:val="Указатель5"/>
    <w:basedOn w:val="a"/>
    <w:rsid w:val="00C60CBB"/>
    <w:pPr>
      <w:suppressLineNumbers/>
      <w:suppressAutoHyphens/>
      <w:autoSpaceDE/>
      <w:autoSpaceDN/>
    </w:pPr>
    <w:rPr>
      <w:rFonts w:ascii="Arial" w:hAnsi="Arial" w:cs="Mangal"/>
      <w:sz w:val="24"/>
      <w:szCs w:val="24"/>
      <w:lang w:eastAsia="ar-SA"/>
    </w:rPr>
  </w:style>
  <w:style w:type="paragraph" w:customStyle="1" w:styleId="18">
    <w:name w:val="Название объекта1"/>
    <w:basedOn w:val="a"/>
    <w:rsid w:val="00C60CBB"/>
    <w:pPr>
      <w:suppressLineNumbers/>
      <w:suppressAutoHyphens/>
      <w:autoSpaceDE/>
      <w:autoSpaceDN/>
      <w:spacing w:before="120" w:after="12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"/>
    <w:rsid w:val="00C60CBB"/>
    <w:pPr>
      <w:suppressLineNumbers/>
      <w:suppressAutoHyphens/>
      <w:autoSpaceDE/>
      <w:autoSpaceDN/>
    </w:pPr>
    <w:rPr>
      <w:rFonts w:ascii="Arial" w:hAnsi="Arial" w:cs="Mangal"/>
      <w:sz w:val="24"/>
      <w:szCs w:val="24"/>
      <w:lang w:eastAsia="ar-SA"/>
    </w:rPr>
  </w:style>
  <w:style w:type="paragraph" w:customStyle="1" w:styleId="3a">
    <w:name w:val="Название3"/>
    <w:basedOn w:val="a"/>
    <w:rsid w:val="00C60CBB"/>
    <w:pPr>
      <w:suppressLineNumbers/>
      <w:suppressAutoHyphens/>
      <w:autoSpaceDE/>
      <w:autoSpaceDN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3b">
    <w:name w:val="Указатель3"/>
    <w:basedOn w:val="a"/>
    <w:rsid w:val="00C60CBB"/>
    <w:pPr>
      <w:suppressLineNumbers/>
      <w:suppressAutoHyphens/>
      <w:autoSpaceDE/>
      <w:autoSpaceDN/>
    </w:pPr>
    <w:rPr>
      <w:rFonts w:ascii="Arial" w:hAnsi="Arial" w:cs="Mangal"/>
      <w:sz w:val="24"/>
      <w:szCs w:val="24"/>
      <w:lang w:eastAsia="ar-SA"/>
    </w:rPr>
  </w:style>
  <w:style w:type="paragraph" w:customStyle="1" w:styleId="2e">
    <w:name w:val="Название2"/>
    <w:basedOn w:val="a"/>
    <w:rsid w:val="00C60CBB"/>
    <w:pPr>
      <w:suppressLineNumbers/>
      <w:suppressAutoHyphens/>
      <w:autoSpaceDE/>
      <w:autoSpaceDN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2f">
    <w:name w:val="Указатель2"/>
    <w:basedOn w:val="a"/>
    <w:rsid w:val="00C60CBB"/>
    <w:pPr>
      <w:suppressLineNumbers/>
      <w:suppressAutoHyphens/>
      <w:autoSpaceDE/>
      <w:autoSpaceDN/>
    </w:pPr>
    <w:rPr>
      <w:rFonts w:ascii="Arial" w:hAnsi="Arial" w:cs="Mangal"/>
      <w:sz w:val="24"/>
      <w:szCs w:val="24"/>
      <w:lang w:eastAsia="ar-SA"/>
    </w:rPr>
  </w:style>
  <w:style w:type="paragraph" w:customStyle="1" w:styleId="19">
    <w:name w:val="Текст1"/>
    <w:basedOn w:val="a"/>
    <w:rsid w:val="00C60CBB"/>
    <w:pPr>
      <w:suppressAutoHyphens/>
      <w:autoSpaceDE/>
      <w:autoSpaceDN/>
    </w:pPr>
    <w:rPr>
      <w:rFonts w:ascii="Courier New" w:hAnsi="Courier New" w:cs="Courier New"/>
      <w:lang w:eastAsia="ar-SA"/>
    </w:rPr>
  </w:style>
  <w:style w:type="paragraph" w:customStyle="1" w:styleId="Standard">
    <w:name w:val="Standard"/>
    <w:rsid w:val="00C60CBB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0"/>
    <w:next w:val="a"/>
    <w:rsid w:val="00C60CBB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60CBB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60CBB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0"/>
    <w:rsid w:val="00C60CBB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60CBB"/>
    <w:pPr>
      <w:suppressLineNumbers/>
    </w:pPr>
  </w:style>
  <w:style w:type="paragraph" w:customStyle="1" w:styleId="afff2">
    <w:name w:val="Стиль"/>
    <w:rsid w:val="00C60C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45E18"/>
    <w:rPr>
      <w:rFonts w:ascii="Times New Roman" w:hAnsi="Times New Roman" w:cs="Times New Roman"/>
      <w:sz w:val="22"/>
      <w:szCs w:val="22"/>
    </w:rPr>
  </w:style>
  <w:style w:type="paragraph" w:customStyle="1" w:styleId="s22">
    <w:name w:val="s_22"/>
    <w:basedOn w:val="a"/>
    <w:rsid w:val="000D50B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29447C"/>
  </w:style>
  <w:style w:type="paragraph" w:customStyle="1" w:styleId="s3">
    <w:name w:val="s_3"/>
    <w:basedOn w:val="a"/>
    <w:rsid w:val="0029447C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7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0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5460">
                  <w:marLeft w:val="0"/>
                  <w:marRight w:val="0"/>
                  <w:marTop w:val="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5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2498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7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89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5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79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7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997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8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483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7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122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8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55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5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802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842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1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0041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7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4670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-manino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p-manino.ru/news-settlemen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EBB6A-2E63-4FA9-85F1-CAF428BE0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ЮЮ</dc:creator>
  <cp:lastModifiedBy>Пользователь</cp:lastModifiedBy>
  <cp:revision>79</cp:revision>
  <cp:lastPrinted>2022-06-23T06:32:00Z</cp:lastPrinted>
  <dcterms:created xsi:type="dcterms:W3CDTF">2021-08-09T10:01:00Z</dcterms:created>
  <dcterms:modified xsi:type="dcterms:W3CDTF">2022-10-27T08:52:00Z</dcterms:modified>
</cp:coreProperties>
</file>